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15FA3" w14:textId="0C5B254D" w:rsidR="00023D82" w:rsidRPr="00122402" w:rsidRDefault="00872FC3" w:rsidP="00742645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10</w:t>
      </w:r>
      <w:r w:rsidR="004320B3" w:rsidRPr="00122402">
        <w:rPr>
          <w:rFonts w:ascii="Cambria" w:hAnsi="Cambria"/>
          <w:b/>
          <w:bCs/>
        </w:rPr>
        <w:t xml:space="preserve"> </w:t>
      </w:r>
      <w:r w:rsidR="00023D82" w:rsidRPr="00122402">
        <w:rPr>
          <w:rFonts w:ascii="Cambria" w:hAnsi="Cambria"/>
          <w:b/>
          <w:bCs/>
        </w:rPr>
        <w:t>do SWZ</w:t>
      </w:r>
    </w:p>
    <w:p w14:paraId="5B6EAC15" w14:textId="3721200E" w:rsidR="00023D82" w:rsidRPr="00122402" w:rsidRDefault="00023D82" w:rsidP="00742645">
      <w:pPr>
        <w:pStyle w:val="Tekstpodstawowy"/>
        <w:pBdr>
          <w:bottom w:val="single" w:sz="4" w:space="1" w:color="auto"/>
        </w:pBdr>
        <w:spacing w:after="0"/>
        <w:jc w:val="center"/>
        <w:rPr>
          <w:rFonts w:ascii="Cambria" w:hAnsi="Cambria"/>
          <w:b/>
          <w:bCs/>
        </w:rPr>
      </w:pPr>
      <w:bookmarkStart w:id="0" w:name="_Hlk90223831"/>
      <w:r w:rsidRPr="00122402">
        <w:rPr>
          <w:rFonts w:ascii="Cambria" w:hAnsi="Cambria" w:cs="Times New Roman"/>
          <w:b/>
          <w:bCs/>
        </w:rPr>
        <w:t>Projekt umowy</w:t>
      </w:r>
      <w:r w:rsidR="00C74F48">
        <w:rPr>
          <w:rFonts w:ascii="Cambria" w:hAnsi="Cambria" w:cs="Times New Roman"/>
          <w:b/>
          <w:bCs/>
        </w:rPr>
        <w:t xml:space="preserve"> dla części nr 1-2</w:t>
      </w:r>
    </w:p>
    <w:bookmarkEnd w:id="0"/>
    <w:p w14:paraId="3FCC807D" w14:textId="485B0BBF" w:rsidR="00023D82" w:rsidRPr="00122402" w:rsidRDefault="00023D82" w:rsidP="00742645">
      <w:pPr>
        <w:tabs>
          <w:tab w:val="left" w:pos="567"/>
        </w:tabs>
        <w:spacing w:after="0"/>
        <w:contextualSpacing/>
        <w:jc w:val="center"/>
        <w:rPr>
          <w:rFonts w:ascii="Cambria" w:hAnsi="Cambria"/>
          <w:bCs/>
          <w:shd w:val="clear" w:color="auto" w:fill="FFFFFF"/>
        </w:rPr>
      </w:pPr>
      <w:r w:rsidRPr="00122402">
        <w:rPr>
          <w:rFonts w:ascii="Cambria" w:hAnsi="Cambria"/>
          <w:bCs/>
        </w:rPr>
        <w:t>(</w:t>
      </w:r>
      <w:r w:rsidR="007E1A7B" w:rsidRPr="00122402">
        <w:rPr>
          <w:rFonts w:ascii="Cambria" w:hAnsi="Cambria"/>
          <w:bCs/>
        </w:rPr>
        <w:t>Numer referencyjny</w:t>
      </w:r>
      <w:r w:rsidRPr="00122402">
        <w:rPr>
          <w:rFonts w:ascii="Cambria" w:hAnsi="Cambria"/>
          <w:bCs/>
        </w:rPr>
        <w:t>:</w:t>
      </w:r>
      <w:r w:rsidR="007E1A7B" w:rsidRPr="00122402">
        <w:rPr>
          <w:rFonts w:ascii="Cambria" w:hAnsi="Cambria"/>
          <w:b/>
          <w:color w:val="000000"/>
        </w:rPr>
        <w:t xml:space="preserve"> </w:t>
      </w:r>
      <w:r w:rsidR="002608CD">
        <w:rPr>
          <w:rFonts w:ascii="Cambria" w:hAnsi="Cambria"/>
          <w:b/>
          <w:bCs/>
          <w:color w:val="000000"/>
        </w:rPr>
        <w:t>ZSZ1.EFS.01</w:t>
      </w:r>
      <w:r w:rsidR="005F02F6" w:rsidRPr="00122402">
        <w:rPr>
          <w:rFonts w:ascii="Cambria" w:hAnsi="Cambria"/>
          <w:b/>
          <w:bCs/>
          <w:color w:val="000000"/>
        </w:rPr>
        <w:t>.</w:t>
      </w:r>
      <w:r w:rsidR="00C74F48">
        <w:rPr>
          <w:rFonts w:ascii="Cambria" w:hAnsi="Cambria"/>
          <w:b/>
          <w:bCs/>
          <w:color w:val="000000"/>
        </w:rPr>
        <w:t>12</w:t>
      </w:r>
      <w:r w:rsidR="005F02F6" w:rsidRPr="00122402">
        <w:rPr>
          <w:rFonts w:ascii="Cambria" w:hAnsi="Cambria"/>
          <w:b/>
          <w:bCs/>
          <w:color w:val="000000"/>
        </w:rPr>
        <w:t>.2025</w:t>
      </w:r>
      <w:r w:rsidRPr="00122402">
        <w:rPr>
          <w:rFonts w:ascii="Cambria" w:hAnsi="Cambria"/>
          <w:bCs/>
          <w:shd w:val="clear" w:color="auto" w:fill="FFFFFF"/>
        </w:rPr>
        <w:t>)</w:t>
      </w:r>
    </w:p>
    <w:p w14:paraId="236A139A" w14:textId="77777777" w:rsidR="00023D82" w:rsidRPr="00742645" w:rsidRDefault="00023D82" w:rsidP="00742645">
      <w:pPr>
        <w:spacing w:after="0"/>
        <w:rPr>
          <w:rFonts w:ascii="Cambria" w:hAnsi="Cambria" w:cs="Cambria"/>
          <w:bCs/>
        </w:rPr>
      </w:pPr>
    </w:p>
    <w:p w14:paraId="377ECCC5" w14:textId="77777777" w:rsidR="00023D82" w:rsidRPr="00122402" w:rsidRDefault="007E0385" w:rsidP="00742645">
      <w:pPr>
        <w:spacing w:after="0"/>
        <w:jc w:val="center"/>
        <w:rPr>
          <w:rFonts w:ascii="Cambria" w:hAnsi="Cambria" w:cs="Cambria"/>
          <w:b/>
        </w:rPr>
      </w:pPr>
      <w:r w:rsidRPr="00122402">
        <w:rPr>
          <w:rFonts w:ascii="Cambria" w:hAnsi="Cambria" w:cs="Cambria"/>
          <w:b/>
        </w:rPr>
        <w:t xml:space="preserve">Umowa Nr </w:t>
      </w:r>
      <w:r w:rsidR="008D1827" w:rsidRPr="00122402">
        <w:rPr>
          <w:rFonts w:ascii="Cambria" w:hAnsi="Cambria" w:cs="Cambria"/>
          <w:b/>
        </w:rPr>
        <w:t>……………………..</w:t>
      </w:r>
    </w:p>
    <w:p w14:paraId="7274C156" w14:textId="77777777" w:rsidR="00742645" w:rsidRDefault="00742645" w:rsidP="00742645">
      <w:pPr>
        <w:pStyle w:val="Default"/>
        <w:spacing w:line="276" w:lineRule="auto"/>
        <w:jc w:val="both"/>
        <w:rPr>
          <w:rFonts w:ascii="Cambria" w:hAnsi="Cambria" w:cs="Calibri"/>
          <w:snapToGrid w:val="0"/>
          <w:color w:val="auto"/>
          <w:sz w:val="22"/>
          <w:szCs w:val="22"/>
          <w:lang w:eastAsia="pl-PL"/>
        </w:rPr>
      </w:pPr>
    </w:p>
    <w:p w14:paraId="230AC164" w14:textId="09328714" w:rsidR="00F2537E" w:rsidRPr="00122402" w:rsidRDefault="00F2537E" w:rsidP="00742645">
      <w:pPr>
        <w:pStyle w:val="Default"/>
        <w:spacing w:line="276" w:lineRule="auto"/>
        <w:jc w:val="both"/>
        <w:rPr>
          <w:rFonts w:ascii="Cambria" w:hAnsi="Cambria" w:cs="Calibri"/>
          <w:snapToGrid w:val="0"/>
          <w:color w:val="auto"/>
          <w:sz w:val="22"/>
          <w:szCs w:val="22"/>
          <w:lang w:eastAsia="pl-PL"/>
        </w:rPr>
      </w:pPr>
      <w:r w:rsidRPr="00122402">
        <w:rPr>
          <w:rFonts w:ascii="Cambria" w:hAnsi="Cambria" w:cs="Calibri"/>
          <w:snapToGrid w:val="0"/>
          <w:color w:val="auto"/>
          <w:sz w:val="22"/>
          <w:szCs w:val="22"/>
          <w:lang w:eastAsia="pl-PL"/>
        </w:rPr>
        <w:t xml:space="preserve">zawarta w dniu ............................... r., pomiędzy: </w:t>
      </w:r>
    </w:p>
    <w:p w14:paraId="2776B260" w14:textId="20C2F72B" w:rsidR="001959CF" w:rsidRPr="00050278" w:rsidRDefault="00050278" w:rsidP="00742645">
      <w:pPr>
        <w:pStyle w:val="Default"/>
        <w:spacing w:line="276" w:lineRule="auto"/>
        <w:rPr>
          <w:rFonts w:ascii="Cambria" w:hAnsi="Cambria"/>
          <w:snapToGrid w:val="0"/>
          <w:sz w:val="22"/>
          <w:szCs w:val="22"/>
          <w:lang w:eastAsia="pl-PL"/>
        </w:rPr>
      </w:pPr>
      <w:r w:rsidRPr="00050278">
        <w:rPr>
          <w:rFonts w:ascii="Cambria" w:hAnsi="Cambria"/>
          <w:b/>
          <w:sz w:val="22"/>
          <w:szCs w:val="22"/>
        </w:rPr>
        <w:t>Zespołem Szkół Zawodowych Nr1 im. Władysław Korżyka w Rykach</w:t>
      </w:r>
      <w:r w:rsidRPr="00050278">
        <w:rPr>
          <w:rFonts w:ascii="Cambria" w:hAnsi="Cambria"/>
          <w:snapToGrid w:val="0"/>
          <w:sz w:val="22"/>
          <w:szCs w:val="22"/>
        </w:rPr>
        <w:t xml:space="preserve">, </w:t>
      </w:r>
      <w:r w:rsidRPr="00050278">
        <w:rPr>
          <w:rFonts w:ascii="Cambria" w:hAnsi="Cambria"/>
          <w:bCs/>
          <w:sz w:val="22"/>
          <w:szCs w:val="22"/>
        </w:rPr>
        <w:t xml:space="preserve">mającym siedzibę przy ul. Żytnia 5, 08-500 Ryki, </w:t>
      </w:r>
      <w:r w:rsidRPr="00050278">
        <w:rPr>
          <w:rFonts w:ascii="Cambria" w:hAnsi="Cambria" w:cs="Helvetica"/>
          <w:bCs/>
          <w:sz w:val="22"/>
          <w:szCs w:val="22"/>
        </w:rPr>
        <w:t>NIP 5060103893, REGON 060708614</w:t>
      </w:r>
      <w:r w:rsidR="001959CF" w:rsidRPr="00050278">
        <w:rPr>
          <w:rFonts w:ascii="Cambria" w:hAnsi="Cambria"/>
          <w:snapToGrid w:val="0"/>
          <w:sz w:val="22"/>
          <w:szCs w:val="22"/>
          <w:lang w:eastAsia="pl-PL"/>
        </w:rPr>
        <w:t>,</w:t>
      </w:r>
    </w:p>
    <w:p w14:paraId="14EAFBD3" w14:textId="5B5FD73A" w:rsidR="00F2537E" w:rsidRPr="00122402" w:rsidRDefault="00050278" w:rsidP="00742645">
      <w:pPr>
        <w:pStyle w:val="Default"/>
        <w:spacing w:line="276" w:lineRule="auto"/>
        <w:jc w:val="both"/>
        <w:rPr>
          <w:rFonts w:ascii="Cambria" w:hAnsi="Cambria" w:cs="Calibri"/>
          <w:snapToGrid w:val="0"/>
          <w:color w:val="auto"/>
          <w:sz w:val="22"/>
          <w:szCs w:val="22"/>
          <w:lang w:eastAsia="pl-PL"/>
        </w:rPr>
      </w:pPr>
      <w:r>
        <w:rPr>
          <w:rFonts w:ascii="Cambria" w:hAnsi="Cambria" w:cs="Calibri"/>
          <w:snapToGrid w:val="0"/>
          <w:color w:val="auto"/>
          <w:sz w:val="22"/>
          <w:szCs w:val="22"/>
          <w:lang w:eastAsia="pl-PL"/>
        </w:rPr>
        <w:t>zwanym</w:t>
      </w:r>
      <w:r w:rsidR="00F2537E" w:rsidRPr="00122402">
        <w:rPr>
          <w:rFonts w:ascii="Cambria" w:hAnsi="Cambria" w:cs="Calibri"/>
          <w:snapToGrid w:val="0"/>
          <w:color w:val="auto"/>
          <w:sz w:val="22"/>
          <w:szCs w:val="22"/>
          <w:lang w:eastAsia="pl-PL"/>
        </w:rPr>
        <w:t xml:space="preserve"> w dalszej części umowy „Zamawiającym”</w:t>
      </w:r>
    </w:p>
    <w:p w14:paraId="2756EF57" w14:textId="77777777" w:rsidR="001959CF" w:rsidRPr="00122402" w:rsidRDefault="001959CF" w:rsidP="00742645">
      <w:pPr>
        <w:spacing w:after="0"/>
        <w:rPr>
          <w:rFonts w:ascii="Cambria" w:hAnsi="Cambria"/>
          <w:lang w:bidi="pl-PL"/>
        </w:rPr>
      </w:pPr>
      <w:r w:rsidRPr="00122402">
        <w:rPr>
          <w:rFonts w:ascii="Cambria" w:hAnsi="Cambria"/>
          <w:lang w:bidi="pl-PL"/>
        </w:rPr>
        <w:t xml:space="preserve">którą reprezentuje: </w:t>
      </w:r>
    </w:p>
    <w:p w14:paraId="74ABA1C3" w14:textId="0B30379B" w:rsidR="00140947" w:rsidRPr="00122402" w:rsidRDefault="001959CF" w:rsidP="00742645">
      <w:pPr>
        <w:spacing w:after="0"/>
        <w:rPr>
          <w:rFonts w:ascii="Cambria" w:hAnsi="Cambria"/>
          <w:lang w:bidi="pl-PL"/>
        </w:rPr>
      </w:pPr>
      <w:r w:rsidRPr="00050278">
        <w:rPr>
          <w:rFonts w:ascii="Cambria" w:hAnsi="Cambria"/>
          <w:bCs/>
          <w:lang w:bidi="pl-PL"/>
        </w:rPr>
        <w:t>…………………</w:t>
      </w:r>
      <w:r w:rsidRPr="00050278">
        <w:rPr>
          <w:rFonts w:ascii="Cambria" w:hAnsi="Cambria"/>
          <w:lang w:bidi="pl-PL"/>
        </w:rPr>
        <w:t>………</w:t>
      </w:r>
      <w:r w:rsidR="00140947" w:rsidRPr="00050278">
        <w:rPr>
          <w:rFonts w:ascii="Cambria" w:hAnsi="Cambria"/>
          <w:lang w:bidi="pl-PL"/>
        </w:rPr>
        <w:t>…</w:t>
      </w:r>
    </w:p>
    <w:p w14:paraId="15CB9284" w14:textId="77777777" w:rsidR="00722288" w:rsidRPr="00122402" w:rsidRDefault="00722288" w:rsidP="00742645">
      <w:pPr>
        <w:spacing w:after="0"/>
        <w:jc w:val="both"/>
        <w:rPr>
          <w:rFonts w:ascii="Cambria" w:hAnsi="Cambria"/>
          <w:snapToGrid w:val="0"/>
          <w:lang w:eastAsia="pl-PL"/>
        </w:rPr>
      </w:pPr>
      <w:r w:rsidRPr="00122402">
        <w:rPr>
          <w:rFonts w:ascii="Cambria" w:hAnsi="Cambria"/>
          <w:snapToGrid w:val="0"/>
          <w:lang w:eastAsia="pl-PL"/>
        </w:rPr>
        <w:t>a</w:t>
      </w:r>
    </w:p>
    <w:p w14:paraId="3DC082A8" w14:textId="77777777" w:rsidR="00722288" w:rsidRPr="00122402" w:rsidRDefault="00722288" w:rsidP="00742645">
      <w:pPr>
        <w:spacing w:after="0"/>
        <w:jc w:val="both"/>
        <w:rPr>
          <w:rFonts w:ascii="Cambria" w:hAnsi="Cambria" w:cs="Arial"/>
        </w:rPr>
      </w:pPr>
      <w:r w:rsidRPr="00122402">
        <w:rPr>
          <w:rFonts w:ascii="Cambria" w:hAnsi="Cambria" w:cs="Arial"/>
          <w:i/>
          <w:iCs/>
        </w:rPr>
        <w:t xml:space="preserve">*gdy kontrahentem jest spółka prawa handlowego: </w:t>
      </w:r>
    </w:p>
    <w:p w14:paraId="1D61436C" w14:textId="7BEE05E6" w:rsidR="00722288" w:rsidRPr="00122402" w:rsidRDefault="00722288" w:rsidP="00742645">
      <w:pPr>
        <w:spacing w:after="0"/>
        <w:jc w:val="both"/>
        <w:rPr>
          <w:rFonts w:ascii="Cambria" w:hAnsi="Cambria" w:cs="Arial"/>
        </w:rPr>
      </w:pPr>
      <w:r w:rsidRPr="00122402">
        <w:rPr>
          <w:rFonts w:ascii="Cambria" w:hAnsi="Cambria" w:cs="Arial"/>
          <w:b/>
          <w:bCs/>
        </w:rPr>
        <w:t xml:space="preserve">spółką pod firmą „…” </w:t>
      </w:r>
      <w:r w:rsidRPr="00122402">
        <w:rPr>
          <w:rFonts w:ascii="Cambria" w:hAnsi="Cambria" w:cs="Arial"/>
        </w:rPr>
        <w:t xml:space="preserve">z siedzibą w ... </w:t>
      </w:r>
      <w:r w:rsidRPr="00122402">
        <w:rPr>
          <w:rFonts w:ascii="Cambria" w:hAnsi="Cambria" w:cs="Arial"/>
          <w:i/>
          <w:iCs/>
        </w:rPr>
        <w:t xml:space="preserve">(wpisać </w:t>
      </w:r>
      <w:r w:rsidRPr="00122402">
        <w:rPr>
          <w:rFonts w:ascii="Cambria" w:hAnsi="Cambria" w:cs="Arial"/>
          <w:b/>
          <w:bCs/>
          <w:i/>
          <w:iCs/>
        </w:rPr>
        <w:t xml:space="preserve">tylko </w:t>
      </w:r>
      <w:r w:rsidRPr="00122402">
        <w:rPr>
          <w:rFonts w:ascii="Cambria" w:hAnsi="Cambria" w:cs="Arial"/>
          <w:i/>
          <w:iCs/>
        </w:rPr>
        <w:t>nazwę miasta/miejscowości)</w:t>
      </w:r>
      <w:r w:rsidRPr="00122402">
        <w:rPr>
          <w:rFonts w:ascii="Cambria" w:hAnsi="Cambria" w:cs="Arial"/>
        </w:rPr>
        <w:t xml:space="preserve">, ul. ………., ………………. </w:t>
      </w:r>
      <w:r w:rsidRPr="00122402">
        <w:rPr>
          <w:rFonts w:ascii="Cambria" w:hAnsi="Cambria" w:cs="Arial"/>
          <w:i/>
          <w:iCs/>
        </w:rPr>
        <w:t>(wpisać adres)</w:t>
      </w:r>
      <w:r w:rsidRPr="00122402">
        <w:rPr>
          <w:rFonts w:ascii="Cambria" w:hAnsi="Cambria" w:cs="Arial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122402">
        <w:rPr>
          <w:rFonts w:ascii="Cambria" w:hAnsi="Cambria" w:cs="Arial"/>
          <w:b/>
          <w:bCs/>
        </w:rPr>
        <w:t>„Wykonawcą”</w:t>
      </w:r>
      <w:r w:rsidRPr="00122402">
        <w:rPr>
          <w:rFonts w:ascii="Cambria" w:hAnsi="Cambria" w:cs="Arial"/>
        </w:rPr>
        <w:t>, reprezentowaną przez ..........</w:t>
      </w:r>
      <w:r w:rsidRPr="00122402">
        <w:rPr>
          <w:rFonts w:ascii="Cambria" w:hAnsi="Cambria" w:cs="Arial"/>
          <w:vertAlign w:val="superscript"/>
        </w:rPr>
        <w:footnoteReference w:id="1"/>
      </w:r>
      <w:r w:rsidRPr="00122402">
        <w:rPr>
          <w:rFonts w:ascii="Cambria" w:hAnsi="Cambria" w:cs="Arial"/>
        </w:rPr>
        <w:t>/reprezentowaną przez … działającą/-ego na podstawie pełnomocnictwa, stanowiącego załącznik do umowy</w:t>
      </w:r>
      <w:r w:rsidRPr="00122402">
        <w:rPr>
          <w:rFonts w:ascii="Cambria" w:hAnsi="Cambria" w:cs="Arial"/>
          <w:vertAlign w:val="superscript"/>
        </w:rPr>
        <w:footnoteReference w:id="2"/>
      </w:r>
      <w:r w:rsidRPr="00122402">
        <w:rPr>
          <w:rFonts w:ascii="Cambria" w:hAnsi="Cambria" w:cs="Arial"/>
        </w:rPr>
        <w:t xml:space="preserve">, </w:t>
      </w:r>
    </w:p>
    <w:p w14:paraId="3764384A" w14:textId="77777777" w:rsidR="00722288" w:rsidRPr="00122402" w:rsidRDefault="00722288" w:rsidP="00742645">
      <w:pPr>
        <w:spacing w:after="0"/>
        <w:jc w:val="both"/>
        <w:rPr>
          <w:rFonts w:ascii="Cambria" w:hAnsi="Cambria" w:cs="Arial"/>
        </w:rPr>
      </w:pPr>
      <w:r w:rsidRPr="00122402">
        <w:rPr>
          <w:rFonts w:ascii="Cambria" w:hAnsi="Cambria" w:cs="Arial"/>
          <w:i/>
          <w:iCs/>
        </w:rPr>
        <w:t>*gdy kontrahentem jest osoba fizyczna prowadząca działalność gospodarczą</w:t>
      </w:r>
      <w:r w:rsidRPr="00122402">
        <w:rPr>
          <w:rFonts w:ascii="Cambria" w:hAnsi="Cambria" w:cs="Arial"/>
        </w:rPr>
        <w:t xml:space="preserve">: </w:t>
      </w:r>
    </w:p>
    <w:p w14:paraId="1AD02F40" w14:textId="77777777" w:rsidR="00722288" w:rsidRPr="00122402" w:rsidRDefault="00722288" w:rsidP="00742645">
      <w:pPr>
        <w:spacing w:after="0"/>
        <w:jc w:val="both"/>
        <w:rPr>
          <w:rFonts w:ascii="Cambria" w:hAnsi="Cambria" w:cs="Arial"/>
        </w:rPr>
      </w:pPr>
      <w:r w:rsidRPr="00122402">
        <w:rPr>
          <w:rFonts w:ascii="Cambria" w:hAnsi="Cambria" w:cs="Arial"/>
          <w:b/>
          <w:bCs/>
        </w:rPr>
        <w:t>Panią/Panem …………</w:t>
      </w:r>
      <w:r w:rsidRPr="00122402">
        <w:rPr>
          <w:rFonts w:ascii="Cambria" w:hAnsi="Cambria" w:cs="Arial"/>
        </w:rPr>
        <w:t>, prowadzącą/-</w:t>
      </w:r>
      <w:proofErr w:type="spellStart"/>
      <w:r w:rsidRPr="00122402">
        <w:rPr>
          <w:rFonts w:ascii="Cambria" w:hAnsi="Cambria" w:cs="Arial"/>
        </w:rPr>
        <w:t>ym</w:t>
      </w:r>
      <w:proofErr w:type="spellEnd"/>
      <w:r w:rsidRPr="00122402">
        <w:rPr>
          <w:rFonts w:ascii="Cambria" w:hAnsi="Cambria" w:cs="Arial"/>
        </w:rPr>
        <w:t xml:space="preserve"> działalność gospodarczą pod firmą „…” z siedzibą w … </w:t>
      </w:r>
      <w:r w:rsidRPr="00122402">
        <w:rPr>
          <w:rFonts w:ascii="Cambria" w:hAnsi="Cambria" w:cs="Arial"/>
          <w:i/>
          <w:iCs/>
        </w:rPr>
        <w:t xml:space="preserve">(wpisać </w:t>
      </w:r>
      <w:r w:rsidRPr="00122402">
        <w:rPr>
          <w:rFonts w:ascii="Cambria" w:hAnsi="Cambria" w:cs="Arial"/>
          <w:b/>
          <w:bCs/>
          <w:i/>
          <w:iCs/>
        </w:rPr>
        <w:t xml:space="preserve">tylko </w:t>
      </w:r>
      <w:r w:rsidRPr="00122402">
        <w:rPr>
          <w:rFonts w:ascii="Cambria" w:hAnsi="Cambria" w:cs="Arial"/>
          <w:i/>
          <w:iCs/>
        </w:rPr>
        <w:t>nazwę miasta/miejscowości)</w:t>
      </w:r>
      <w:r w:rsidRPr="00122402">
        <w:rPr>
          <w:rFonts w:ascii="Cambria" w:hAnsi="Cambria" w:cs="Arial"/>
        </w:rPr>
        <w:t xml:space="preserve">, ul. ……………….. </w:t>
      </w:r>
      <w:r w:rsidRPr="00122402">
        <w:rPr>
          <w:rFonts w:ascii="Cambria" w:hAnsi="Cambria" w:cs="Arial"/>
          <w:i/>
          <w:iCs/>
        </w:rPr>
        <w:t>(wpisać adres)</w:t>
      </w:r>
      <w:r w:rsidRPr="00122402">
        <w:rPr>
          <w:rFonts w:ascii="Cambria" w:hAnsi="Cambria" w:cs="Arial"/>
        </w:rPr>
        <w:t>, – zgodnie z wydrukiem z Centralnej Ewidencji i Informacji o Działalności Gospodarczej, stanowiącym załącznik do umowy, NIP ……………, REGON …………., zwaną/-</w:t>
      </w:r>
      <w:proofErr w:type="spellStart"/>
      <w:r w:rsidRPr="00122402">
        <w:rPr>
          <w:rFonts w:ascii="Cambria" w:hAnsi="Cambria" w:cs="Arial"/>
        </w:rPr>
        <w:t>ym</w:t>
      </w:r>
      <w:proofErr w:type="spellEnd"/>
      <w:r w:rsidRPr="00122402">
        <w:rPr>
          <w:rFonts w:ascii="Cambria" w:hAnsi="Cambria" w:cs="Arial"/>
        </w:rPr>
        <w:t xml:space="preserve"> dalej </w:t>
      </w:r>
      <w:r w:rsidRPr="00122402">
        <w:rPr>
          <w:rFonts w:ascii="Cambria" w:hAnsi="Cambria" w:cs="Arial"/>
          <w:b/>
          <w:bCs/>
        </w:rPr>
        <w:t>„Wykonawcą”</w:t>
      </w:r>
      <w:r w:rsidRPr="00122402">
        <w:rPr>
          <w:rFonts w:ascii="Cambria" w:hAnsi="Cambria" w:cs="Arial"/>
          <w:b/>
          <w:bCs/>
          <w:i/>
          <w:iCs/>
        </w:rPr>
        <w:t xml:space="preserve">, </w:t>
      </w:r>
      <w:r w:rsidRPr="00122402">
        <w:rPr>
          <w:rFonts w:ascii="Cambria" w:hAnsi="Cambria" w:cs="Arial"/>
        </w:rPr>
        <w:t>reprezentowaną/-</w:t>
      </w:r>
      <w:proofErr w:type="spellStart"/>
      <w:r w:rsidRPr="00122402">
        <w:rPr>
          <w:rFonts w:ascii="Cambria" w:hAnsi="Cambria" w:cs="Arial"/>
        </w:rPr>
        <w:t>ym</w:t>
      </w:r>
      <w:proofErr w:type="spellEnd"/>
      <w:r w:rsidRPr="00122402">
        <w:rPr>
          <w:rFonts w:ascii="Cambria" w:hAnsi="Cambria" w:cs="Arial"/>
        </w:rPr>
        <w:t xml:space="preserve"> przez … działającą/-ego na podstawie pełnomocnictwa, stanowiącego załącznik do umowy</w:t>
      </w:r>
      <w:r w:rsidRPr="00122402">
        <w:rPr>
          <w:rFonts w:ascii="Cambria" w:hAnsi="Cambria" w:cs="Arial"/>
          <w:vertAlign w:val="superscript"/>
        </w:rPr>
        <w:footnoteReference w:id="3"/>
      </w:r>
      <w:r w:rsidRPr="00122402">
        <w:rPr>
          <w:rFonts w:ascii="Cambria" w:hAnsi="Cambria" w:cs="Arial"/>
        </w:rPr>
        <w:t xml:space="preserve">, </w:t>
      </w:r>
    </w:p>
    <w:p w14:paraId="3FB15EDA" w14:textId="77777777" w:rsidR="00722288" w:rsidRPr="00122402" w:rsidRDefault="00722288" w:rsidP="00742645">
      <w:pPr>
        <w:spacing w:after="0"/>
        <w:jc w:val="both"/>
        <w:rPr>
          <w:rFonts w:ascii="Cambria" w:hAnsi="Cambria" w:cs="Arial"/>
        </w:rPr>
      </w:pPr>
      <w:r w:rsidRPr="00122402">
        <w:rPr>
          <w:rFonts w:ascii="Cambria" w:hAnsi="Cambria" w:cs="Arial"/>
        </w:rPr>
        <w:t xml:space="preserve">wspólnie zwanymi dalej </w:t>
      </w:r>
      <w:r w:rsidRPr="00122402">
        <w:rPr>
          <w:rFonts w:ascii="Cambria" w:hAnsi="Cambria" w:cs="Arial"/>
          <w:b/>
          <w:bCs/>
        </w:rPr>
        <w:t>„Stronami”</w:t>
      </w:r>
      <w:r w:rsidRPr="00122402">
        <w:rPr>
          <w:rFonts w:ascii="Cambria" w:hAnsi="Cambria" w:cs="Arial"/>
        </w:rPr>
        <w:t xml:space="preserve">, </w:t>
      </w:r>
    </w:p>
    <w:p w14:paraId="1290984E" w14:textId="77777777" w:rsidR="00023D82" w:rsidRPr="00122402" w:rsidRDefault="00023D82" w:rsidP="00742645">
      <w:pPr>
        <w:pStyle w:val="p2"/>
        <w:spacing w:line="276" w:lineRule="auto"/>
        <w:rPr>
          <w:rFonts w:ascii="Cambria" w:hAnsi="Cambria"/>
          <w:sz w:val="22"/>
          <w:szCs w:val="22"/>
        </w:rPr>
      </w:pPr>
      <w:r w:rsidRPr="00122402">
        <w:rPr>
          <w:rFonts w:ascii="Cambria" w:hAnsi="Cambria"/>
          <w:sz w:val="22"/>
          <w:szCs w:val="22"/>
        </w:rPr>
        <w:t>o następującej treści:</w:t>
      </w:r>
    </w:p>
    <w:p w14:paraId="5B17521A" w14:textId="77777777" w:rsidR="00140947" w:rsidRPr="00742645" w:rsidRDefault="00140947" w:rsidP="00742645">
      <w:pPr>
        <w:pStyle w:val="p2"/>
        <w:spacing w:line="276" w:lineRule="auto"/>
        <w:rPr>
          <w:rStyle w:val="s1"/>
          <w:rFonts w:ascii="Cambria" w:hAnsi="Cambria" w:cs="Cambria"/>
          <w:bCs/>
          <w:sz w:val="22"/>
          <w:szCs w:val="22"/>
        </w:rPr>
      </w:pPr>
    </w:p>
    <w:p w14:paraId="502FAA46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122402">
        <w:rPr>
          <w:rStyle w:val="s1"/>
          <w:rFonts w:ascii="Cambria" w:hAnsi="Cambria" w:cs="Cambria"/>
          <w:b/>
          <w:sz w:val="22"/>
          <w:szCs w:val="22"/>
        </w:rPr>
        <w:t xml:space="preserve">§ </w:t>
      </w:r>
      <w:r w:rsidRPr="00122402">
        <w:rPr>
          <w:rFonts w:ascii="Cambria" w:hAnsi="Cambria" w:cs="Cambria"/>
          <w:b/>
          <w:sz w:val="22"/>
          <w:szCs w:val="22"/>
        </w:rPr>
        <w:t>1</w:t>
      </w:r>
    </w:p>
    <w:p w14:paraId="4FA41346" w14:textId="77777777" w:rsidR="00023D82" w:rsidRPr="00122402" w:rsidRDefault="00023D82" w:rsidP="00742645">
      <w:pPr>
        <w:spacing w:after="0"/>
        <w:jc w:val="center"/>
        <w:rPr>
          <w:rFonts w:ascii="Cambria" w:hAnsi="Cambria"/>
        </w:rPr>
      </w:pPr>
      <w:r w:rsidRPr="00122402">
        <w:rPr>
          <w:rFonts w:ascii="Cambria" w:hAnsi="Cambria" w:cs="Cambria"/>
          <w:b/>
        </w:rPr>
        <w:t>Oświadczenia Stron</w:t>
      </w:r>
    </w:p>
    <w:p w14:paraId="64844815" w14:textId="77AE4BD1" w:rsidR="00023D82" w:rsidRPr="00122402" w:rsidRDefault="00023D82" w:rsidP="003C508C">
      <w:pPr>
        <w:numPr>
          <w:ilvl w:val="0"/>
          <w:numId w:val="5"/>
        </w:numPr>
        <w:tabs>
          <w:tab w:val="clear" w:pos="0"/>
        </w:tabs>
        <w:spacing w:after="0"/>
        <w:ind w:left="426" w:hanging="426"/>
        <w:contextualSpacing/>
        <w:jc w:val="both"/>
        <w:rPr>
          <w:rFonts w:ascii="Cambria" w:hAnsi="Cambria" w:cs="Cambria"/>
          <w:bCs/>
        </w:rPr>
      </w:pPr>
      <w:bookmarkStart w:id="2" w:name="_Hlk162943242"/>
      <w:r w:rsidRPr="00122402">
        <w:rPr>
          <w:rFonts w:ascii="Cambria" w:hAnsi="Cambria" w:cs="Cambria"/>
        </w:rPr>
        <w:t xml:space="preserve">Strony oświadczają, że niniejsza umowa, zwana dalej „umową”, została zawarta w wyniku udzielenia zamówienia publicznego w trybie </w:t>
      </w:r>
      <w:r w:rsidR="00014E2D" w:rsidRPr="00122402">
        <w:rPr>
          <w:rFonts w:ascii="Cambria" w:hAnsi="Cambria" w:cs="Cambria"/>
        </w:rPr>
        <w:t>podstawowym</w:t>
      </w:r>
      <w:r w:rsidRPr="00122402">
        <w:rPr>
          <w:rFonts w:ascii="Cambria" w:hAnsi="Cambria" w:cs="Cambria"/>
        </w:rPr>
        <w:t xml:space="preserve">, </w:t>
      </w:r>
      <w:r w:rsidR="00B542F0" w:rsidRPr="00122402">
        <w:rPr>
          <w:rFonts w:ascii="Cambria" w:hAnsi="Cambria" w:cs="Arial"/>
        </w:rPr>
        <w:t xml:space="preserve">o którym mowa w art. </w:t>
      </w:r>
      <w:r w:rsidR="00014E2D" w:rsidRPr="00122402">
        <w:rPr>
          <w:rFonts w:ascii="Cambria" w:hAnsi="Cambria" w:cs="Arial"/>
        </w:rPr>
        <w:t xml:space="preserve">275 ust. 1 </w:t>
      </w:r>
      <w:r w:rsidR="00B542F0" w:rsidRPr="00122402">
        <w:rPr>
          <w:rFonts w:ascii="Cambria" w:hAnsi="Cambria" w:cs="Arial"/>
        </w:rPr>
        <w:t>ustawy z dnia 11 września 2019 roku Prawo zamówień publicznych (</w:t>
      </w:r>
      <w:r w:rsidR="00742645" w:rsidRPr="00122402">
        <w:rPr>
          <w:rFonts w:ascii="Cambria" w:hAnsi="Cambria" w:cs="Arial"/>
        </w:rPr>
        <w:t>tj.</w:t>
      </w:r>
      <w:r w:rsidR="00B542F0" w:rsidRPr="00122402">
        <w:rPr>
          <w:rFonts w:ascii="Cambria" w:hAnsi="Cambria" w:cs="Arial"/>
        </w:rPr>
        <w:t xml:space="preserve"> Dz. U. z 202</w:t>
      </w:r>
      <w:r w:rsidR="005F02F6" w:rsidRPr="00122402">
        <w:rPr>
          <w:rFonts w:ascii="Cambria" w:hAnsi="Cambria" w:cs="Arial"/>
        </w:rPr>
        <w:t>4</w:t>
      </w:r>
      <w:r w:rsidR="00B542F0" w:rsidRPr="00122402">
        <w:rPr>
          <w:rFonts w:ascii="Cambria" w:hAnsi="Cambria" w:cs="Arial"/>
        </w:rPr>
        <w:t xml:space="preserve"> r., poz. </w:t>
      </w:r>
      <w:r w:rsidR="00F2537E" w:rsidRPr="00122402">
        <w:rPr>
          <w:rFonts w:ascii="Cambria" w:hAnsi="Cambria" w:cs="Arial"/>
        </w:rPr>
        <w:t>1</w:t>
      </w:r>
      <w:r w:rsidR="005F02F6" w:rsidRPr="00122402">
        <w:rPr>
          <w:rFonts w:ascii="Cambria" w:hAnsi="Cambria" w:cs="Arial"/>
        </w:rPr>
        <w:t>320</w:t>
      </w:r>
      <w:r w:rsidR="009C661D">
        <w:rPr>
          <w:rFonts w:ascii="Cambria" w:hAnsi="Cambria" w:cs="Arial"/>
        </w:rPr>
        <w:t xml:space="preserve">) </w:t>
      </w:r>
      <w:r w:rsidR="00B542F0" w:rsidRPr="00122402">
        <w:rPr>
          <w:rFonts w:ascii="Cambria" w:hAnsi="Cambria" w:cs="Arial"/>
        </w:rPr>
        <w:t>zwanej dalej „Ustawą”.</w:t>
      </w:r>
    </w:p>
    <w:p w14:paraId="57118DCB" w14:textId="796D1C9D" w:rsidR="00F778E5" w:rsidRPr="00122402" w:rsidRDefault="00F2537E" w:rsidP="003C508C">
      <w:pPr>
        <w:numPr>
          <w:ilvl w:val="0"/>
          <w:numId w:val="5"/>
        </w:numPr>
        <w:tabs>
          <w:tab w:val="clear" w:pos="0"/>
        </w:tabs>
        <w:spacing w:after="0"/>
        <w:ind w:left="426" w:hanging="426"/>
        <w:contextualSpacing/>
        <w:jc w:val="both"/>
        <w:rPr>
          <w:rFonts w:ascii="Cambria" w:hAnsi="Cambria" w:cs="Cambria"/>
          <w:b/>
          <w:bCs/>
        </w:rPr>
      </w:pPr>
      <w:r w:rsidRPr="00122402">
        <w:rPr>
          <w:rFonts w:ascii="Cambria" w:hAnsi="Cambria" w:cs="Cambria"/>
          <w:bCs/>
        </w:rPr>
        <w:t xml:space="preserve">Zamawiający informuje, iż </w:t>
      </w:r>
      <w:r w:rsidR="00F778E5" w:rsidRPr="00122402">
        <w:rPr>
          <w:rFonts w:ascii="Cambria" w:hAnsi="Cambria" w:cs="Cambria"/>
          <w:b/>
          <w:bCs/>
        </w:rPr>
        <w:t xml:space="preserve">zamówienie realizowane jest w ramach projektu: </w:t>
      </w:r>
      <w:r w:rsidR="00F778E5" w:rsidRPr="00122402">
        <w:rPr>
          <w:rFonts w:ascii="Cambria" w:hAnsi="Cambria" w:cs="Cambria"/>
          <w:b/>
          <w:bCs/>
          <w:i/>
          <w:iCs/>
        </w:rPr>
        <w:t>„</w:t>
      </w:r>
      <w:r w:rsidR="00145A3F" w:rsidRPr="00122402">
        <w:rPr>
          <w:rFonts w:ascii="Cambria" w:hAnsi="Cambria" w:cs="Cambria"/>
          <w:b/>
          <w:bCs/>
          <w:i/>
          <w:iCs/>
        </w:rPr>
        <w:t xml:space="preserve">Kształcenie zawodowe </w:t>
      </w:r>
      <w:r w:rsidR="00050278">
        <w:rPr>
          <w:rFonts w:ascii="Cambria" w:hAnsi="Cambria" w:cs="Cambria"/>
          <w:b/>
          <w:bCs/>
          <w:i/>
          <w:iCs/>
        </w:rPr>
        <w:t>sukcesem powiatu ryckiego</w:t>
      </w:r>
      <w:r w:rsidR="00F778E5" w:rsidRPr="00122402">
        <w:rPr>
          <w:rFonts w:ascii="Cambria" w:hAnsi="Cambria" w:cs="Cambria"/>
          <w:b/>
          <w:bCs/>
          <w:i/>
          <w:iCs/>
        </w:rPr>
        <w:t>”.</w:t>
      </w:r>
    </w:p>
    <w:p w14:paraId="41CE3DCC" w14:textId="08996CB8" w:rsidR="00F2537E" w:rsidRPr="00122402" w:rsidRDefault="00F778E5" w:rsidP="003C508C">
      <w:pPr>
        <w:numPr>
          <w:ilvl w:val="0"/>
          <w:numId w:val="5"/>
        </w:numPr>
        <w:tabs>
          <w:tab w:val="clear" w:pos="0"/>
        </w:tabs>
        <w:spacing w:after="0"/>
        <w:ind w:left="426" w:hanging="426"/>
        <w:contextualSpacing/>
        <w:jc w:val="both"/>
        <w:rPr>
          <w:rFonts w:ascii="Cambria" w:hAnsi="Cambria" w:cs="Cambria"/>
          <w:bCs/>
        </w:rPr>
      </w:pPr>
      <w:r w:rsidRPr="00122402">
        <w:rPr>
          <w:rFonts w:ascii="Cambria" w:hAnsi="Cambria" w:cs="Cambria"/>
          <w:b/>
          <w:bCs/>
        </w:rPr>
        <w:t>Numer umowy o dofinansowanie:</w:t>
      </w:r>
      <w:r w:rsidRPr="00122402">
        <w:rPr>
          <w:rFonts w:ascii="Cambria" w:hAnsi="Cambria" w:cs="Cambria"/>
          <w:bCs/>
        </w:rPr>
        <w:t xml:space="preserve"> </w:t>
      </w:r>
      <w:r w:rsidR="00050278">
        <w:rPr>
          <w:rFonts w:ascii="Cambria" w:hAnsi="Cambria" w:cs="Cambria"/>
          <w:bCs/>
        </w:rPr>
        <w:t>271/FELU.10.04-IZ.00-0025</w:t>
      </w:r>
      <w:r w:rsidR="006E4FC0" w:rsidRPr="00122402">
        <w:rPr>
          <w:rFonts w:ascii="Cambria" w:hAnsi="Cambria" w:cs="Cambria"/>
          <w:bCs/>
        </w:rPr>
        <w:t>/24-00</w:t>
      </w:r>
    </w:p>
    <w:p w14:paraId="202591BB" w14:textId="77777777" w:rsidR="00902FC9" w:rsidRPr="00122402" w:rsidRDefault="00902FC9" w:rsidP="00742645">
      <w:pPr>
        <w:spacing w:after="0"/>
        <w:contextualSpacing/>
        <w:jc w:val="both"/>
        <w:rPr>
          <w:rFonts w:ascii="Cambria" w:hAnsi="Cambria" w:cs="Cambria"/>
        </w:rPr>
      </w:pPr>
      <w:bookmarkStart w:id="3" w:name="_Hlk90221839"/>
      <w:bookmarkEnd w:id="2"/>
    </w:p>
    <w:p w14:paraId="5C546582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§ 2</w:t>
      </w:r>
    </w:p>
    <w:bookmarkEnd w:id="3"/>
    <w:p w14:paraId="2CC71D5F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Przedmiot umowy</w:t>
      </w:r>
    </w:p>
    <w:p w14:paraId="5ED61BF2" w14:textId="77777777" w:rsidR="000B4C3F" w:rsidRPr="001E032F" w:rsidRDefault="000B4C3F" w:rsidP="003C508C">
      <w:pPr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1E032F">
        <w:rPr>
          <w:rFonts w:ascii="Cambria" w:eastAsia="Calibri" w:hAnsi="Cambria" w:cs="Times New Roman"/>
          <w:sz w:val="24"/>
          <w:szCs w:val="24"/>
        </w:rPr>
        <w:lastRenderedPageBreak/>
        <w:t>Zamawiający powierza, a Wykonawca przyjmuje do wykonania usługę polegającą na przeprowadzeniu szkoleń z zakresu</w:t>
      </w:r>
      <w:r w:rsidRPr="001E032F">
        <w:rPr>
          <w:rFonts w:ascii="Cambria" w:eastAsia="Calibri" w:hAnsi="Cambria" w:cs="Times New Roman"/>
          <w:sz w:val="24"/>
          <w:szCs w:val="24"/>
          <w:vertAlign w:val="superscript"/>
        </w:rPr>
        <w:footnoteReference w:id="4"/>
      </w:r>
      <w:r w:rsidRPr="001E032F">
        <w:rPr>
          <w:rFonts w:ascii="Cambria" w:eastAsia="Calibri" w:hAnsi="Cambria" w:cs="Times New Roman"/>
          <w:sz w:val="24"/>
          <w:szCs w:val="24"/>
        </w:rPr>
        <w:t xml:space="preserve"> </w:t>
      </w:r>
      <w:r w:rsidRPr="001E032F">
        <w:rPr>
          <w:rFonts w:ascii="Cambria" w:eastAsia="Calibri" w:hAnsi="Cambria" w:cs="Times New Roman"/>
          <w:b/>
          <w:sz w:val="24"/>
          <w:szCs w:val="24"/>
        </w:rPr>
        <w:t>…………………………………………………………………..</w:t>
      </w:r>
      <w:r w:rsidRPr="001E032F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1E032F">
        <w:rPr>
          <w:rFonts w:ascii="Cambria" w:hAnsi="Cambria" w:cs="Arial"/>
          <w:sz w:val="24"/>
          <w:szCs w:val="24"/>
          <w:lang w:eastAsia="pl-PL"/>
        </w:rPr>
        <w:t xml:space="preserve">zwanego dalej: </w:t>
      </w:r>
      <w:r w:rsidRPr="001E032F">
        <w:rPr>
          <w:rFonts w:ascii="Cambria" w:hAnsi="Cambria" w:cs="Arial"/>
          <w:i/>
          <w:iCs/>
          <w:sz w:val="24"/>
          <w:szCs w:val="24"/>
          <w:lang w:eastAsia="pl-PL"/>
        </w:rPr>
        <w:t>szkoleniem,</w:t>
      </w:r>
      <w:r w:rsidRPr="001E032F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1E032F">
        <w:rPr>
          <w:rFonts w:ascii="Cambria" w:hAnsi="Cambria" w:cs="Arial"/>
          <w:i/>
          <w:sz w:val="24"/>
          <w:szCs w:val="24"/>
          <w:lang w:eastAsia="pl-PL"/>
        </w:rPr>
        <w:t xml:space="preserve">przedmiotem zamówienia </w:t>
      </w:r>
      <w:r w:rsidRPr="001E032F">
        <w:rPr>
          <w:rFonts w:ascii="Cambria" w:hAnsi="Cambria" w:cs="Arial"/>
          <w:sz w:val="24"/>
          <w:szCs w:val="24"/>
          <w:lang w:eastAsia="pl-PL"/>
        </w:rPr>
        <w:t>lub</w:t>
      </w:r>
      <w:r w:rsidRPr="001E032F">
        <w:rPr>
          <w:rFonts w:ascii="Cambria" w:hAnsi="Cambria" w:cs="Arial"/>
          <w:i/>
          <w:sz w:val="24"/>
          <w:szCs w:val="24"/>
          <w:lang w:eastAsia="pl-PL"/>
        </w:rPr>
        <w:t xml:space="preserve"> przedmiotem umowy</w:t>
      </w:r>
      <w:r w:rsidRPr="001E032F">
        <w:rPr>
          <w:rFonts w:ascii="Cambria" w:hAnsi="Cambria" w:cs="Arial"/>
          <w:sz w:val="24"/>
          <w:szCs w:val="24"/>
          <w:lang w:eastAsia="pl-PL"/>
        </w:rPr>
        <w:t>.</w:t>
      </w:r>
    </w:p>
    <w:p w14:paraId="40CC8138" w14:textId="77777777" w:rsidR="00216CA9" w:rsidRPr="00122402" w:rsidRDefault="00216CA9" w:rsidP="003C508C">
      <w:pPr>
        <w:numPr>
          <w:ilvl w:val="0"/>
          <w:numId w:val="18"/>
        </w:numPr>
        <w:suppressAutoHyphens w:val="0"/>
        <w:spacing w:after="0"/>
        <w:ind w:left="426" w:hanging="426"/>
        <w:contextualSpacing/>
        <w:jc w:val="both"/>
        <w:rPr>
          <w:rFonts w:ascii="Cambria" w:hAnsi="Cambria"/>
          <w:b/>
          <w:bCs/>
        </w:rPr>
      </w:pPr>
      <w:r w:rsidRPr="00122402">
        <w:rPr>
          <w:rFonts w:ascii="Cambria" w:hAnsi="Cambria" w:cs="Arial"/>
          <w:lang w:eastAsia="pl-PL"/>
        </w:rPr>
        <w:t>Szczegółowy opis przedmiotu zamówienia stanowi załącznik do niniejszej umowy.</w:t>
      </w:r>
    </w:p>
    <w:p w14:paraId="11688D89" w14:textId="77777777" w:rsidR="008305F4" w:rsidRPr="008305F4" w:rsidRDefault="000B4C3F" w:rsidP="003C508C">
      <w:pPr>
        <w:pStyle w:val="Standard"/>
        <w:numPr>
          <w:ilvl w:val="0"/>
          <w:numId w:val="18"/>
        </w:numPr>
        <w:autoSpaceDE w:val="0"/>
        <w:spacing w:line="276" w:lineRule="auto"/>
        <w:ind w:left="426" w:right="159" w:hanging="426"/>
        <w:jc w:val="both"/>
        <w:rPr>
          <w:rFonts w:ascii="Cambria" w:hAnsi="Cambria"/>
          <w:b/>
          <w:lang w:val="pl-PL"/>
        </w:rPr>
      </w:pPr>
      <w:r w:rsidRPr="00BC750F">
        <w:rPr>
          <w:rFonts w:ascii="Cambria" w:hAnsi="Cambria"/>
          <w:lang w:val="pl-PL"/>
        </w:rPr>
        <w:t>Zamówienie, o którym mowa w ust. 1 należy wykonać zgodnie z warunkami określonymi w SWZ (Zał. Nr 1 do umowy) i w złożonej ofercie (Zał. Nr 2 do umowy) oraz zgodnie z obowiązującymi przepisami prawa.</w:t>
      </w:r>
    </w:p>
    <w:p w14:paraId="098DFA0B" w14:textId="3F2D654B" w:rsidR="008305F4" w:rsidRPr="008305F4" w:rsidRDefault="008305F4" w:rsidP="003C508C">
      <w:pPr>
        <w:pStyle w:val="Standard"/>
        <w:numPr>
          <w:ilvl w:val="0"/>
          <w:numId w:val="18"/>
        </w:numPr>
        <w:autoSpaceDE w:val="0"/>
        <w:spacing w:line="276" w:lineRule="auto"/>
        <w:ind w:left="426" w:right="159" w:hanging="426"/>
        <w:jc w:val="both"/>
        <w:rPr>
          <w:rFonts w:ascii="Cambria" w:hAnsi="Cambria"/>
          <w:b/>
          <w:lang w:val="pl-PL"/>
        </w:rPr>
      </w:pPr>
      <w:r w:rsidRPr="008305F4">
        <w:rPr>
          <w:rFonts w:ascii="Cambria" w:eastAsia="Andale Sans UI" w:hAnsi="Cambria"/>
          <w:sz w:val="22"/>
          <w:lang w:bidi="en-US"/>
        </w:rPr>
        <w:t xml:space="preserve">Wykonawca jest zobowiązany wykonać przedmiot umowy w terminie </w:t>
      </w:r>
      <w:r w:rsidRPr="008305F4">
        <w:rPr>
          <w:rFonts w:ascii="Cambria" w:eastAsia="Andale Sans UI" w:hAnsi="Cambria"/>
          <w:b/>
          <w:sz w:val="22"/>
          <w:lang w:bidi="en-US"/>
        </w:rPr>
        <w:t>od ……………………….</w:t>
      </w:r>
      <w:r w:rsidRPr="008305F4">
        <w:rPr>
          <w:rFonts w:ascii="Cambria" w:eastAsia="Andale Sans UI" w:hAnsi="Cambria"/>
          <w:sz w:val="22"/>
          <w:lang w:bidi="en-US"/>
        </w:rPr>
        <w:t xml:space="preserve"> </w:t>
      </w:r>
      <w:r w:rsidRPr="008305F4">
        <w:rPr>
          <w:rFonts w:ascii="Cambria" w:eastAsia="Andale Sans UI" w:hAnsi="Cambria"/>
          <w:b/>
          <w:sz w:val="22"/>
          <w:lang w:bidi="en-US"/>
        </w:rPr>
        <w:t>do ……………………. r., w tym ……………………..</w:t>
      </w:r>
      <w:r w:rsidRPr="008305F4">
        <w:rPr>
          <w:vertAlign w:val="superscript"/>
          <w:lang w:bidi="en-US"/>
        </w:rPr>
        <w:footnoteReference w:id="5"/>
      </w:r>
      <w:r w:rsidRPr="008305F4">
        <w:rPr>
          <w:rFonts w:ascii="Cambria" w:hAnsi="Cambria" w:cs="†¯øw≥¸"/>
          <w:b/>
          <w:color w:val="000000"/>
          <w:sz w:val="22"/>
          <w:u w:val="single"/>
        </w:rPr>
        <w:t xml:space="preserve"> z zastrzeżeniem, iż realizacja usług szkoleniowych poszczególnych grup zostanie określona</w:t>
      </w:r>
      <w:r>
        <w:rPr>
          <w:rFonts w:ascii="Cambria" w:hAnsi="Cambria" w:cs="†¯øw≥¸"/>
          <w:b/>
          <w:color w:val="000000"/>
          <w:sz w:val="22"/>
          <w:u w:val="single"/>
        </w:rPr>
        <w:t xml:space="preserve"> </w:t>
      </w:r>
      <w:r w:rsidRPr="008305F4">
        <w:rPr>
          <w:rFonts w:ascii="Cambria" w:hAnsi="Cambria" w:cs="†¯øw≥¸"/>
          <w:b/>
          <w:color w:val="000000"/>
          <w:sz w:val="22"/>
          <w:u w:val="single"/>
        </w:rPr>
        <w:t>w harmonogramie przygotowanym przez Zamawiającego po podpisaniu umowy</w:t>
      </w:r>
      <w:r w:rsidRPr="008305F4">
        <w:rPr>
          <w:rFonts w:ascii="Cambria" w:hAnsi="Cambria" w:cs="†¯øw≥¸"/>
          <w:color w:val="000000"/>
          <w:sz w:val="22"/>
        </w:rPr>
        <w:t>.</w:t>
      </w:r>
    </w:p>
    <w:p w14:paraId="1A7BC39A" w14:textId="77777777" w:rsidR="001D75E5" w:rsidRPr="001A7DB8" w:rsidRDefault="001B7CC5" w:rsidP="003C508C">
      <w:pPr>
        <w:numPr>
          <w:ilvl w:val="0"/>
          <w:numId w:val="18"/>
        </w:numPr>
        <w:suppressAutoHyphens w:val="0"/>
        <w:spacing w:after="0"/>
        <w:ind w:left="426" w:hanging="426"/>
        <w:contextualSpacing/>
        <w:jc w:val="both"/>
        <w:rPr>
          <w:rFonts w:ascii="Cambria" w:hAnsi="Cambria"/>
        </w:rPr>
      </w:pPr>
      <w:r w:rsidRPr="00122402">
        <w:rPr>
          <w:rFonts w:ascii="Cambria" w:hAnsi="Cambria" w:cs="Cambria"/>
        </w:rPr>
        <w:t>Wykonawca zobowiązuje się wykonać przedmiot umowy zgodnie ze złożoną ofertą, Specyfikacją Warunków Zamówienia oraz opisem przedmiotu zamówienia stanowiącymi integralną część niniejszej umowy</w:t>
      </w:r>
      <w:r w:rsidR="00023D82" w:rsidRPr="00122402">
        <w:rPr>
          <w:rFonts w:ascii="Cambria" w:hAnsi="Cambria" w:cs="Cambria"/>
        </w:rPr>
        <w:t>.</w:t>
      </w:r>
    </w:p>
    <w:p w14:paraId="451705EC" w14:textId="518DBC3F" w:rsidR="001A7DB8" w:rsidRDefault="008E3235" w:rsidP="00742645">
      <w:pPr>
        <w:suppressAutoHyphens w:val="0"/>
        <w:spacing w:after="0"/>
        <w:ind w:left="426"/>
        <w:contextualSpacing/>
        <w:jc w:val="both"/>
        <w:rPr>
          <w:rFonts w:ascii="Cambria" w:hAnsi="Cambria" w:cs="Cambria"/>
          <w:i/>
          <w:iCs/>
        </w:rPr>
      </w:pPr>
      <w:r w:rsidRPr="00F0707D">
        <w:rPr>
          <w:rFonts w:ascii="Cambria" w:hAnsi="Cambria" w:cs="Cambria"/>
          <w:i/>
          <w:iCs/>
        </w:rPr>
        <w:t xml:space="preserve">/jeśli deklaruje zatrudnienie lub oddelegowanie </w:t>
      </w:r>
      <w:r w:rsidR="00F0707D" w:rsidRPr="00F0707D">
        <w:rPr>
          <w:rFonts w:ascii="Cambria" w:hAnsi="Cambria" w:cs="Cambria"/>
          <w:i/>
          <w:iCs/>
        </w:rPr>
        <w:t xml:space="preserve">osoby </w:t>
      </w:r>
      <w:r w:rsidR="00B70E06">
        <w:rPr>
          <w:rFonts w:ascii="Cambria" w:hAnsi="Cambria" w:cs="Cambria"/>
          <w:i/>
          <w:iCs/>
        </w:rPr>
        <w:t xml:space="preserve">z </w:t>
      </w:r>
      <w:r w:rsidR="003957BA">
        <w:rPr>
          <w:rFonts w:ascii="Cambria" w:hAnsi="Cambria" w:cs="Cambria"/>
          <w:i/>
          <w:iCs/>
        </w:rPr>
        <w:t>niepełnosprawnościami</w:t>
      </w:r>
      <w:r w:rsidRPr="00F0707D">
        <w:rPr>
          <w:rFonts w:ascii="Cambria" w:hAnsi="Cambria" w:cs="Cambria"/>
          <w:i/>
          <w:iCs/>
        </w:rPr>
        <w:t>/</w:t>
      </w:r>
    </w:p>
    <w:p w14:paraId="43BF2383" w14:textId="18AB5091" w:rsidR="000B4C3F" w:rsidRPr="00E26069" w:rsidRDefault="000B4C3F" w:rsidP="003C50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76" w:line="276" w:lineRule="auto"/>
        <w:ind w:left="426" w:hanging="426"/>
        <w:jc w:val="both"/>
        <w:rPr>
          <w:rFonts w:ascii="Cambria" w:eastAsiaTheme="minorHAnsi" w:hAnsi="Cambria"/>
          <w:i/>
          <w:color w:val="000000"/>
          <w:sz w:val="22"/>
          <w:szCs w:val="22"/>
        </w:rPr>
      </w:pP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>Do realizacji zamówienia Wykonawca zobowiązany jest zatrudniać minimum 1 osobę należącą do</w:t>
      </w:r>
      <w:r w:rsidR="003957BA">
        <w:rPr>
          <w:rFonts w:ascii="Cambria" w:eastAsiaTheme="minorHAnsi" w:hAnsi="Cambria"/>
          <w:i/>
          <w:color w:val="000000"/>
          <w:sz w:val="22"/>
          <w:szCs w:val="22"/>
        </w:rPr>
        <w:t xml:space="preserve"> poniższej</w:t>
      </w: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 grup</w:t>
      </w:r>
      <w:r w:rsidR="003957BA">
        <w:rPr>
          <w:rFonts w:ascii="Cambria" w:eastAsiaTheme="minorHAnsi" w:hAnsi="Cambria"/>
          <w:i/>
          <w:color w:val="000000"/>
          <w:sz w:val="22"/>
          <w:szCs w:val="22"/>
        </w:rPr>
        <w:t>y</w:t>
      </w: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: </w:t>
      </w:r>
    </w:p>
    <w:p w14:paraId="6678C4F1" w14:textId="2D14FE8B" w:rsidR="00E26069" w:rsidRPr="00E26069" w:rsidRDefault="000B4C3F" w:rsidP="003C508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76" w:line="276" w:lineRule="auto"/>
        <w:jc w:val="both"/>
        <w:rPr>
          <w:rFonts w:ascii="Cambria" w:eastAsiaTheme="minorHAnsi" w:hAnsi="Cambria"/>
          <w:i/>
          <w:color w:val="000000"/>
          <w:sz w:val="22"/>
          <w:szCs w:val="22"/>
        </w:rPr>
      </w:pPr>
      <w:r w:rsidRPr="00E26069">
        <w:rPr>
          <w:rFonts w:ascii="Cambria" w:eastAsiaTheme="minorHAnsi" w:hAnsi="Cambria"/>
          <w:b/>
          <w:bCs/>
          <w:i/>
          <w:color w:val="000000"/>
          <w:sz w:val="22"/>
          <w:szCs w:val="22"/>
        </w:rPr>
        <w:t xml:space="preserve">osoba z niepełnosprawnościami posiadająca orzeczenie o niepełnosprawności </w:t>
      </w: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>(wg Ustawy z dnia 27.08.1997 r. o rehabilitacji zawodowej i społecznej oraz zatrudnianiu osób niepełnosprawnych)</w:t>
      </w:r>
      <w:r w:rsidR="00E26069" w:rsidRPr="00E26069">
        <w:rPr>
          <w:rFonts w:ascii="Cambria" w:eastAsiaTheme="minorHAnsi" w:hAnsi="Cambria"/>
          <w:i/>
          <w:color w:val="000000"/>
          <w:sz w:val="22"/>
          <w:szCs w:val="22"/>
        </w:rPr>
        <w:t>,</w:t>
      </w: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 </w:t>
      </w:r>
    </w:p>
    <w:p w14:paraId="4273AD47" w14:textId="2BC349A5" w:rsidR="000B4C3F" w:rsidRPr="00E26069" w:rsidRDefault="000B4C3F" w:rsidP="003C50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Theme="minorHAnsi" w:hAnsi="Cambria"/>
          <w:i/>
          <w:sz w:val="22"/>
          <w:szCs w:val="22"/>
        </w:rPr>
      </w:pP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Wykonawca ma obowiązek zatrudnienia </w:t>
      </w:r>
      <w:r w:rsidR="003957BA">
        <w:rPr>
          <w:rFonts w:ascii="Cambria" w:eastAsiaTheme="minorHAnsi" w:hAnsi="Cambria"/>
          <w:i/>
          <w:color w:val="000000"/>
          <w:sz w:val="22"/>
          <w:szCs w:val="22"/>
        </w:rPr>
        <w:t>najpóźniej w dniu</w:t>
      </w: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 podpisania umowy z Zamawiającym co najmn</w:t>
      </w:r>
      <w:r w:rsidR="003957BA">
        <w:rPr>
          <w:rFonts w:ascii="Cambria" w:eastAsiaTheme="minorHAnsi" w:hAnsi="Cambria"/>
          <w:i/>
          <w:color w:val="000000"/>
          <w:sz w:val="22"/>
          <w:szCs w:val="22"/>
        </w:rPr>
        <w:t>iej 1 osoby z wyżej wymienionej</w:t>
      </w: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 grup</w:t>
      </w:r>
      <w:r w:rsidR="003957BA">
        <w:rPr>
          <w:rFonts w:ascii="Cambria" w:eastAsiaTheme="minorHAnsi" w:hAnsi="Cambria"/>
          <w:i/>
          <w:color w:val="000000"/>
          <w:sz w:val="22"/>
          <w:szCs w:val="22"/>
        </w:rPr>
        <w:t>y</w:t>
      </w:r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 (jeśli takiej osoby nie zatrudnia w dniu składania oferty oraz do przedłożenia Zamawiającemu odpowiedniego dokumentu potwierdzającego zatrudnienie takiej osoby (poświadczoną za zgodność z oryginałem kopię umowy, dokument potwierdzający przynależność osoby zatrudnianej do min. jednej ze wskazanych grup. Dokumenty powinny zostać zanonimizowane w sposób zapewniający ochronę danych osobowych. przypadku umowy imię i nazwisko osoby zatrudnianej, wymiar etatu/wymiar godzin, data zwarcia umowy oraz rodzaj umowy nie podlegają </w:t>
      </w:r>
      <w:proofErr w:type="spellStart"/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>anonimizacji</w:t>
      </w:r>
      <w:proofErr w:type="spellEnd"/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. W przypadku dokumentu potwierdzającego przynależność do min. jednej z powyższych grup </w:t>
      </w:r>
      <w:proofErr w:type="spellStart"/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>anonimizacji</w:t>
      </w:r>
      <w:proofErr w:type="spellEnd"/>
      <w:r w:rsidRPr="00E26069">
        <w:rPr>
          <w:rFonts w:ascii="Cambria" w:eastAsiaTheme="minorHAnsi" w:hAnsi="Cambria"/>
          <w:i/>
          <w:color w:val="000000"/>
          <w:sz w:val="22"/>
          <w:szCs w:val="22"/>
        </w:rPr>
        <w:t xml:space="preserve"> nie podlega imię i </w:t>
      </w:r>
      <w:r w:rsidRPr="00E26069">
        <w:rPr>
          <w:rFonts w:ascii="Cambria" w:eastAsiaTheme="minorHAnsi" w:hAnsi="Cambria"/>
          <w:i/>
          <w:sz w:val="22"/>
          <w:szCs w:val="22"/>
        </w:rPr>
        <w:t>nazwisko oraz informacja potwierdzająca spełnienie wymagań kryterium np. orzeczenie o niepe</w:t>
      </w:r>
      <w:r w:rsidR="003957BA">
        <w:rPr>
          <w:rFonts w:ascii="Cambria" w:eastAsiaTheme="minorHAnsi" w:hAnsi="Cambria"/>
          <w:i/>
          <w:sz w:val="22"/>
          <w:szCs w:val="22"/>
        </w:rPr>
        <w:t>łnosprawności</w:t>
      </w:r>
      <w:r w:rsidRPr="00E26069">
        <w:rPr>
          <w:rFonts w:ascii="Cambria" w:eastAsiaTheme="minorHAnsi" w:hAnsi="Cambria"/>
          <w:i/>
          <w:sz w:val="22"/>
          <w:szCs w:val="22"/>
        </w:rPr>
        <w:t xml:space="preserve">). </w:t>
      </w:r>
    </w:p>
    <w:p w14:paraId="357251E3" w14:textId="77777777" w:rsidR="00E26069" w:rsidRPr="00E26069" w:rsidRDefault="000B4C3F" w:rsidP="003C50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6"/>
        <w:ind w:left="426" w:hanging="426"/>
        <w:jc w:val="both"/>
        <w:rPr>
          <w:rFonts w:ascii="Cambria" w:eastAsiaTheme="minorHAnsi" w:hAnsi="Cambria"/>
          <w:i/>
          <w:szCs w:val="23"/>
        </w:rPr>
      </w:pPr>
      <w:r w:rsidRPr="00E26069">
        <w:rPr>
          <w:rFonts w:ascii="Cambria" w:eastAsiaTheme="minorHAnsi" w:hAnsi="Cambria"/>
          <w:i/>
          <w:szCs w:val="23"/>
        </w:rPr>
        <w:t xml:space="preserve">Zamawiający po zakończeniu okresu realizacji zamówienia uprawniony będzie do kontroli spełniania przez Wykonawcę zatrudniania wyżej wymienionej osoby. </w:t>
      </w:r>
    </w:p>
    <w:p w14:paraId="5DFCE96E" w14:textId="77777777" w:rsidR="00E26069" w:rsidRPr="00E26069" w:rsidRDefault="000B4C3F" w:rsidP="003C50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6"/>
        <w:ind w:left="426" w:hanging="426"/>
        <w:jc w:val="both"/>
        <w:rPr>
          <w:rFonts w:ascii="Cambria" w:eastAsiaTheme="minorHAnsi" w:hAnsi="Cambria"/>
          <w:i/>
          <w:szCs w:val="23"/>
        </w:rPr>
      </w:pPr>
      <w:r w:rsidRPr="00E26069">
        <w:rPr>
          <w:rFonts w:ascii="Cambria" w:eastAsiaTheme="minorHAnsi" w:hAnsi="Cambria"/>
          <w:i/>
          <w:sz w:val="22"/>
          <w:szCs w:val="23"/>
        </w:rPr>
        <w:t xml:space="preserve">Na żądanie Zamawiającego Wykonawca obowiązany będzie niezwłocznie udokumentować fakt zatrudniania ww. osoby. </w:t>
      </w:r>
    </w:p>
    <w:p w14:paraId="24CFA472" w14:textId="77777777" w:rsidR="00E26069" w:rsidRPr="00E26069" w:rsidRDefault="000B4C3F" w:rsidP="003C50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6"/>
        <w:ind w:left="426" w:hanging="426"/>
        <w:jc w:val="both"/>
        <w:rPr>
          <w:rFonts w:ascii="Cambria" w:eastAsiaTheme="minorHAnsi" w:hAnsi="Cambria"/>
          <w:i/>
          <w:szCs w:val="23"/>
        </w:rPr>
      </w:pPr>
      <w:r w:rsidRPr="00E26069">
        <w:rPr>
          <w:rFonts w:ascii="Cambria" w:eastAsiaTheme="minorHAnsi" w:hAnsi="Cambria"/>
          <w:i/>
          <w:sz w:val="22"/>
          <w:szCs w:val="23"/>
        </w:rPr>
        <w:t xml:space="preserve">W przypadku gdy Wykonawca, mimo złożonego w Formularzu ofertowym zobowiązania, nie skieruje do realizacji zamówienia osoby/osób spełniających definicję kryterium, Zamawiający może rozwiązać umowę ze skutkiem natychmiastowym, z przyczyn leżących po stronie Wykonawcy. </w:t>
      </w:r>
    </w:p>
    <w:p w14:paraId="393BD41D" w14:textId="77777777" w:rsidR="00E26069" w:rsidRPr="00E26069" w:rsidRDefault="000B4C3F" w:rsidP="003C50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6"/>
        <w:ind w:left="426" w:hanging="426"/>
        <w:jc w:val="both"/>
        <w:rPr>
          <w:rFonts w:ascii="Cambria" w:eastAsiaTheme="minorHAnsi" w:hAnsi="Cambria"/>
          <w:i/>
          <w:szCs w:val="23"/>
        </w:rPr>
      </w:pPr>
      <w:r w:rsidRPr="00E26069">
        <w:rPr>
          <w:rFonts w:ascii="Cambria" w:eastAsiaTheme="minorHAnsi" w:hAnsi="Cambria"/>
          <w:i/>
          <w:sz w:val="22"/>
          <w:szCs w:val="23"/>
        </w:rPr>
        <w:t xml:space="preserve">Wykonawcy określeni w ust. 6 zobowiązani są do przedstawienia Zamawiającemu przy podpisywaniu umowy, dokumentów potwierdzających spełnianie kryterium (w przypadku dokumentu potwierdzającego przynależność do min. jednej z powyższych grup </w:t>
      </w:r>
      <w:proofErr w:type="spellStart"/>
      <w:r w:rsidRPr="00E26069">
        <w:rPr>
          <w:rFonts w:ascii="Cambria" w:eastAsiaTheme="minorHAnsi" w:hAnsi="Cambria"/>
          <w:i/>
          <w:sz w:val="22"/>
          <w:szCs w:val="23"/>
        </w:rPr>
        <w:t>anonimizacji</w:t>
      </w:r>
      <w:proofErr w:type="spellEnd"/>
      <w:r w:rsidRPr="00E26069">
        <w:rPr>
          <w:rFonts w:ascii="Cambria" w:eastAsiaTheme="minorHAnsi" w:hAnsi="Cambria"/>
          <w:i/>
          <w:sz w:val="22"/>
          <w:szCs w:val="23"/>
        </w:rPr>
        <w:t xml:space="preserve"> nie podlega imię i nazwisko oraz informacja potwierdzająca spełnienie wymagań kryterium. </w:t>
      </w:r>
    </w:p>
    <w:p w14:paraId="09976523" w14:textId="79F3CF3E" w:rsidR="000B4C3F" w:rsidRPr="00E26069" w:rsidRDefault="000B4C3F" w:rsidP="003C50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6"/>
        <w:ind w:left="426" w:hanging="426"/>
        <w:jc w:val="both"/>
        <w:rPr>
          <w:rFonts w:ascii="Cambria" w:eastAsiaTheme="minorHAnsi" w:hAnsi="Cambria"/>
          <w:i/>
          <w:szCs w:val="23"/>
        </w:rPr>
      </w:pPr>
      <w:r w:rsidRPr="00E26069">
        <w:rPr>
          <w:rFonts w:ascii="Cambria" w:eastAsiaTheme="minorHAnsi" w:hAnsi="Cambria"/>
          <w:i/>
          <w:sz w:val="22"/>
          <w:szCs w:val="23"/>
        </w:rPr>
        <w:t>Przykładowe dokumenty potwierdzające spełnianie kryterium: orzeczenie o niepełnosprawności, wydruk z systemu teleinformatycznego Za</w:t>
      </w:r>
      <w:r w:rsidR="00404819">
        <w:rPr>
          <w:rFonts w:ascii="Cambria" w:eastAsiaTheme="minorHAnsi" w:hAnsi="Cambria"/>
          <w:i/>
          <w:sz w:val="22"/>
          <w:szCs w:val="23"/>
        </w:rPr>
        <w:t>kładu Ubezpieczeń Społecznych</w:t>
      </w:r>
      <w:r w:rsidRPr="00E26069">
        <w:rPr>
          <w:rFonts w:ascii="Cambria" w:eastAsiaTheme="minorHAnsi" w:hAnsi="Cambria"/>
          <w:i/>
          <w:sz w:val="22"/>
          <w:szCs w:val="23"/>
        </w:rPr>
        <w:t xml:space="preserve"> itp.). </w:t>
      </w:r>
    </w:p>
    <w:p w14:paraId="717F7B1B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lastRenderedPageBreak/>
        <w:t>§ 3</w:t>
      </w:r>
    </w:p>
    <w:p w14:paraId="42A2A7D4" w14:textId="77777777" w:rsidR="00023D82" w:rsidRPr="008305F4" w:rsidRDefault="00023D82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8305F4">
        <w:rPr>
          <w:rFonts w:ascii="Cambria" w:hAnsi="Cambria" w:cs="Cambria"/>
          <w:b/>
          <w:sz w:val="22"/>
          <w:szCs w:val="22"/>
        </w:rPr>
        <w:t>Oświadczenia Wykonawcy</w:t>
      </w:r>
    </w:p>
    <w:p w14:paraId="523F8660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t xml:space="preserve">Wykonawca oświadcza, że posiada doświadczenie, kwalifikacje i uprawnienia oraz wykwalifikowany i doświadczony personel, wymagany do prawidłowego wykonania umowy. Wykonawca oświadcza, że zapoznał się z warunkami realizacji umowy i oświadcza, że nie zachodzą okoliczności uniemożliwiające lub utrudniające prawidłowe jej wykonanie. </w:t>
      </w:r>
    </w:p>
    <w:p w14:paraId="6A12F19B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t xml:space="preserve">Wykonawca zobowiązany jest do właściwego, zgodnego z zasadami, profesjonalizmem, rzetelnością oraz terminowego wykonania przedmiotu umowy, z zachowaniem najwyższej staranności, zgodnie z opisem przedmiotu zamówienia, złożoną ofertą i postanowieniami umowy oraz stosownymi przepisami prawa.  </w:t>
      </w:r>
    </w:p>
    <w:p w14:paraId="73CBB440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Arial"/>
        </w:rPr>
      </w:pPr>
      <w:r w:rsidRPr="008305F4">
        <w:rPr>
          <w:rFonts w:ascii="Cambria" w:eastAsia="Calibri" w:hAnsi="Cambria" w:cs="Arial"/>
        </w:rPr>
        <w:t xml:space="preserve">Wykonawca zapewni każdemu uczestnikowi szkolenia jedno podejście do zewnętrznego egzaminu przeprowadzanego przez Instytucję Certyfikującą </w:t>
      </w:r>
      <w:r w:rsidRPr="008305F4">
        <w:rPr>
          <w:rFonts w:ascii="Cambria" w:eastAsia="Calibri" w:hAnsi="Cambria" w:cs="Arial"/>
          <w:i/>
          <w:iCs/>
        </w:rPr>
        <w:t>(jeżeli dotyczy).</w:t>
      </w:r>
    </w:p>
    <w:p w14:paraId="68CEFF7F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Arial"/>
          <w:bCs/>
        </w:rPr>
        <w:t>Wykonawca wyda wszystkim osobom stosowne zaświadczenie</w:t>
      </w:r>
      <w:r w:rsidRPr="008305F4">
        <w:rPr>
          <w:rFonts w:ascii="Cambria" w:eastAsia="Calibri" w:hAnsi="Cambria" w:cs="Arial"/>
        </w:rPr>
        <w:t xml:space="preserve"> o ukończeniu szkolenia/szkolenia zawodowego, poświadczającego udział w szkoleniu/szkoleniu zawodowym (</w:t>
      </w:r>
      <w:r w:rsidRPr="008305F4">
        <w:rPr>
          <w:rFonts w:ascii="Cambria" w:eastAsia="Calibri" w:hAnsi="Cambria" w:cs="Arial"/>
          <w:bCs/>
        </w:rPr>
        <w:t>zgodnie z wymaganiami określonymi w OPZ dla danej części</w:t>
      </w:r>
      <w:r w:rsidRPr="008305F4">
        <w:rPr>
          <w:rFonts w:ascii="Cambria" w:eastAsia="Calibri" w:hAnsi="Cambria" w:cs="Arial"/>
        </w:rPr>
        <w:t xml:space="preserve">) oraz wyda </w:t>
      </w:r>
      <w:r w:rsidRPr="008305F4">
        <w:rPr>
          <w:rFonts w:ascii="Cambria" w:eastAsia="Calibri" w:hAnsi="Cambria" w:cs="Arial"/>
          <w:bCs/>
        </w:rPr>
        <w:t>certyfikat lub inny dokument</w:t>
      </w:r>
      <w:r w:rsidRPr="008305F4">
        <w:rPr>
          <w:rFonts w:ascii="Cambria" w:eastAsia="Calibri" w:hAnsi="Cambria" w:cs="Arial"/>
        </w:rPr>
        <w:t xml:space="preserve"> rozpoznawalny i uznawalny w danym środowisku, sektorze lub branży, potwierdzający uzyskanie kwalifikacji i uprawnień uznawanych w krajach UE, które można uznać za kwalifikację na potrzeby mierzenia wskaźników monitorowania EFS </w:t>
      </w:r>
      <w:r w:rsidRPr="008305F4">
        <w:rPr>
          <w:rFonts w:ascii="Cambria" w:eastAsia="Calibri" w:hAnsi="Cambria" w:cs="Arial"/>
          <w:i/>
          <w:iCs/>
        </w:rPr>
        <w:t>(jeżeli dotyczy).</w:t>
      </w:r>
      <w:r w:rsidRPr="008305F4">
        <w:rPr>
          <w:rFonts w:ascii="Cambria" w:eastAsia="Calibri" w:hAnsi="Cambria" w:cs="Arial"/>
        </w:rPr>
        <w:t xml:space="preserve"> </w:t>
      </w:r>
    </w:p>
    <w:p w14:paraId="682C9BE7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Arial"/>
        </w:rPr>
        <w:t>Certyfikat, o którym mowa  w ustępie 4 potwierdzający uzyskanie kompetencji musi spełniać wymagania wskazane w załączniku nr 3 do umowy pod rygorem odmowy przyjęcia usługi jako prawidłowo wykonanej. W sytuacji w której wydane certyfikaty nie będą spełniały wymogów wskazanych w załączniku nr 3 do umowy zamawiający nie odbierze usługi jako prawidłowo wykonanej i wyznaczy termin na uzupełnienie certyfikatów w taki sposób aby spełniały wymagania zamawiającego. Po bezskutecznym upływie wyznaczonego terminu  zamawiający nabywa prawo do odstąpienia od umowy z winy wykonawcy. Prawo odstąpienia z winy wykonawcy przysługuje zamawiającemu w terminie 30 dnia od dnia upływu terminu wyznaczonego przez zamawiającego wykonawcy na przedłożenie certyfikatów spełniających wymogi zawarte w załączniku nr 3 do umowy</w:t>
      </w:r>
    </w:p>
    <w:p w14:paraId="1265D4EC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Arial"/>
        </w:rPr>
        <w:t>Wykonawca opracuje i przygotuje oraz opatrzy wszelkie dokumenty tj. listy obecności, materiały szkoleniowe i dydaktyczne logotypami Unii Europejskiej i Europejskiego Funduszu Społecznego a także zapewni wszelkie zużywalne materiały niezbędne do przeprowadzenia szkoleń oraz sprzęt.</w:t>
      </w:r>
    </w:p>
    <w:p w14:paraId="67A619B4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Arial"/>
        </w:rPr>
        <w:t>Wykonawca przygotuje ankiety badające kompetencje i umiejętności uczniów do akceptacji przez Zamawiającego oraz przeprowadzi je na wstępie i po przeprowadzeniu kursu.</w:t>
      </w:r>
    </w:p>
    <w:p w14:paraId="6A350287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Arial"/>
        </w:rPr>
        <w:t>Wykonawca dostarczy Zamawiającemu w przeciągu 7 dni od ostatnich zajęć kompletną dokumentację, tj.: dziennik zajęć, listy obecności, ankiety wstępne i końcowe, opinię końcową prowadzącego, potwierdzenia odbioru materiałów szkoleniowych i/lub pomocy dydaktycznych, potwierdzenie odbioru zaświadczeń, kopie wydanych zaświadczeń itp.</w:t>
      </w:r>
    </w:p>
    <w:p w14:paraId="0EAEE3B7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t xml:space="preserve">Zamawiający zobowiązuje się do zapewnienia Wykonawcy warunków do sprawnej i zgodnej z zasadami wynikającymi z niniejszej umowy realizacji przedmiotu umowy.  </w:t>
      </w:r>
    </w:p>
    <w:p w14:paraId="6662A1D2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t xml:space="preserve">Wykonawca jest odpowiedzialny względem Zamawiającego za wszelkie wady prawne, w tym również za ewentualne roszczenia osób trzecich wynikające z naruszenia praw własności intelektualnej lub przemysłowej, w tym praw autorskich, patentów, praw ochronnych za znaki towarowe oraz praw z rejestracji na wzory użytkowe i przemysłowe, pozostające w związku z wprowadzaniem towarów do obrotu na terytorium Rzeczypospolitej Polskiej.  </w:t>
      </w:r>
    </w:p>
    <w:p w14:paraId="70E6D3EC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lastRenderedPageBreak/>
        <w:t xml:space="preserve">Wykonawca oświadcza, że autorzy ani osoby trzecie nie będą zgłaszać względem Zamawiającego żadnych roszczeń, w tym z tytułu swoich autorskich praw osobistych, ani roszczeń z tytułu autorskich praw majątkowych w stosunku do treści szkolenia lub poszczególnych jego części będących przedmiotem niniejszej umowy. </w:t>
      </w:r>
    </w:p>
    <w:p w14:paraId="625CEE62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t xml:space="preserve">W przypadku wystąpienia względem Zamawiającego przez osoby trzecie z roszczeniami, o których mowa w zdaniu poprzednim, Wykonawca zobowiązany jest do pokrycia Zamawiającemu wszelkich kosztów, w tym kosztów postępowania sądowego związanych z roszczeniami osób trzecich. </w:t>
      </w:r>
    </w:p>
    <w:p w14:paraId="223203F0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t xml:space="preserve">Wykonawca zobowiązany jest do zagwarantowania ochrony danych osobowych uczestników szkolenia oraz przetwarzania tych danych jedynie dla potrzeb prowadzonych przez siebie szkolenia. </w:t>
      </w:r>
    </w:p>
    <w:p w14:paraId="73CDDBF6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ArialMT"/>
        </w:rPr>
        <w:t>W trakcie wykonywania przedmiotu umowy przez Wykonawcę Zamawiającemu przysługuje prawo kontroli prawidłowości ich wykonywania. W celu umożliwienia Zamawiającemu realizacji tego prawa, Wykonawca zobowiązany jest umożliwić upoważnionym przedstawicielom Zamawiającego wgląd w prowadzone prace - na każde ich żądanie. Ponadto Wykonawca związany jest treścią uwag i wskazówek upoważnionych przedstawicieli Zamawiającego, dotyczących sposobu wykonywania umowy z zachowaniem formy pisemnej.</w:t>
      </w:r>
    </w:p>
    <w:p w14:paraId="3B7C5B09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ArialMT"/>
        </w:rPr>
        <w:t>Zamawiający zobowiązuje się do terminowej zapłaty wynagrodzenia za należyte wykonanie przedmiotu niniejszej umowy.</w:t>
      </w:r>
    </w:p>
    <w:p w14:paraId="2CBD4D0D" w14:textId="77777777" w:rsidR="008305F4" w:rsidRPr="008305F4" w:rsidRDefault="008305F4" w:rsidP="003C508C">
      <w:pPr>
        <w:numPr>
          <w:ilvl w:val="0"/>
          <w:numId w:val="27"/>
        </w:numPr>
        <w:suppressAutoHyphens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alibri" w:hAnsi="Cambria" w:cs="Times New Roman"/>
        </w:rPr>
        <w:t>Zamawiający zobowiązuje się do w</w:t>
      </w:r>
      <w:r w:rsidRPr="008305F4">
        <w:rPr>
          <w:rFonts w:ascii="Cambria" w:eastAsia="Calibri" w:hAnsi="Cambria" w:cs="ArialMT"/>
        </w:rPr>
        <w:t>spółpracy z Wykonawcą w celu terminowego wykonania przez niego przyjętych zobowiązań oraz informowania Wykonawcy o zmianach i sytuacjach, które mogłyby wpłynąć na wykonanie umowy i w tym celu ustanawia osobę odpowiedzialną za współpracę z Wykonawcą, …………, tel. ……………...</w:t>
      </w:r>
    </w:p>
    <w:p w14:paraId="7541AAF6" w14:textId="77777777" w:rsidR="008305F4" w:rsidRPr="008305F4" w:rsidRDefault="008305F4" w:rsidP="003C508C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ind w:hanging="360"/>
        <w:jc w:val="both"/>
        <w:rPr>
          <w:rFonts w:ascii="Cambria" w:eastAsia="Calibri" w:hAnsi="Cambria" w:cs="Times New Roman"/>
        </w:rPr>
      </w:pPr>
      <w:r w:rsidRPr="008305F4">
        <w:rPr>
          <w:rFonts w:ascii="Cambria" w:eastAsia="CIDFont+F2" w:hAnsi="Cambria" w:cs="CIDFont+F2"/>
        </w:rPr>
        <w:t xml:space="preserve">Zamawiający w terminie </w:t>
      </w:r>
      <w:r w:rsidRPr="008305F4">
        <w:rPr>
          <w:rFonts w:ascii="Cambria" w:eastAsia="CIDFont+F2" w:hAnsi="Cambria" w:cs="CIDFont+F3"/>
        </w:rPr>
        <w:t xml:space="preserve">7 dni </w:t>
      </w:r>
      <w:r w:rsidRPr="008305F4">
        <w:rPr>
          <w:rFonts w:ascii="Cambria" w:eastAsia="CIDFont+F2" w:hAnsi="Cambria" w:cs="CIDFont+F2"/>
        </w:rPr>
        <w:t>roboczych od dnia podpisania umowy przedstawia wykonawcy harmonogram zawierający proponowane terminy szkoleń.  Terminy te mogą zostać zmienione w sytuacji, gdy wykonawca wykaże brak możliwości realizacji szkoleń w zaproponowanych terminach w taki sposób, aby odpowiadały wykonawcy i zamawiającemu. W przypadku braku uzgodnienia terminów wykonawca wykona szkolenia w terminach wyznaczonych przez zamawiającego.</w:t>
      </w:r>
    </w:p>
    <w:p w14:paraId="0CC7E2A2" w14:textId="77777777" w:rsidR="00023D82" w:rsidRPr="00122402" w:rsidRDefault="00023D82" w:rsidP="0026111F">
      <w:pPr>
        <w:pStyle w:val="p2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4E0DE2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§ 4</w:t>
      </w:r>
    </w:p>
    <w:p w14:paraId="2C777750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Zasady współpracy</w:t>
      </w:r>
    </w:p>
    <w:p w14:paraId="7E28F43A" w14:textId="77777777" w:rsidR="00023D82" w:rsidRPr="00122402" w:rsidRDefault="00023D82" w:rsidP="003C508C">
      <w:pPr>
        <w:pStyle w:val="p2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Zamawiający i Wykonawca zobowiązują się do współpracy przy realizacji przedmiotu umowy.</w:t>
      </w:r>
    </w:p>
    <w:p w14:paraId="042E4FCF" w14:textId="77777777" w:rsidR="00023D82" w:rsidRPr="00122402" w:rsidRDefault="00023D82" w:rsidP="003C508C">
      <w:pPr>
        <w:pStyle w:val="p2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Współpraca Stron oraz wymiana informacji będzie się odbywała w granicach niezbędnych dla prawidłowego wykonania umowy, z poszanowaniem powszechnie obowiązujących przepisów prawa i ustalonych zwyczajów, zasad uczciwej konkurencji, ochrony informacji stanowiących informacje poufne każdej ze Stron oraz interesów handlowych każdej ze Stron.</w:t>
      </w:r>
    </w:p>
    <w:p w14:paraId="7FB859B0" w14:textId="75654AC7" w:rsidR="00023D82" w:rsidRPr="00122402" w:rsidRDefault="00023D82" w:rsidP="003C508C">
      <w:pPr>
        <w:pStyle w:val="p2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Zamawiający zapewni Wykonawcy dostęp do informacji i środków technicznych w zakresie niezbędnym do realizacji przedmiotu umowy.</w:t>
      </w:r>
    </w:p>
    <w:p w14:paraId="0D469A88" w14:textId="77777777" w:rsidR="009438AB" w:rsidRPr="009438AB" w:rsidRDefault="00023D82" w:rsidP="003C508C">
      <w:pPr>
        <w:pStyle w:val="p2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 ponosi pełną odpowiedzialność wobec Zamawiającego za działania lub zaniechania pracowników Wykonawcy, osób działających w jego imieniu lub podwykonawców, jak za działania własne.</w:t>
      </w:r>
    </w:p>
    <w:p w14:paraId="319BC778" w14:textId="12C7925C" w:rsidR="009438AB" w:rsidRPr="009438AB" w:rsidRDefault="009438AB" w:rsidP="003C508C">
      <w:pPr>
        <w:pStyle w:val="p2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438AB">
        <w:rPr>
          <w:rFonts w:ascii="Cambria" w:eastAsia="Calibri" w:hAnsi="Cambria" w:cs="Arial"/>
          <w:sz w:val="22"/>
          <w:szCs w:val="24"/>
          <w:shd w:val="clear" w:color="auto" w:fill="FFFFFF"/>
        </w:rPr>
        <w:t>Wykonawca zobowiązuje się wykonywać przedmiot Umowy przy udziale Trenera lub Trenerów wskazanych</w:t>
      </w:r>
      <w:r w:rsidRPr="009438AB">
        <w:rPr>
          <w:rFonts w:ascii="Cambria" w:eastAsia="Calibri" w:hAnsi="Cambria" w:cs="Arial"/>
          <w:b/>
          <w:sz w:val="22"/>
          <w:szCs w:val="24"/>
          <w:shd w:val="clear" w:color="auto" w:fill="FFFFFF"/>
        </w:rPr>
        <w:t xml:space="preserve"> w ofercie Wykonawcy, tj</w:t>
      </w:r>
      <w:r w:rsidRPr="009438AB">
        <w:rPr>
          <w:rFonts w:ascii="Cambria" w:eastAsia="Calibri" w:hAnsi="Cambria" w:cs="Arial"/>
          <w:sz w:val="22"/>
          <w:szCs w:val="24"/>
          <w:shd w:val="clear" w:color="auto" w:fill="FFFFFF"/>
        </w:rPr>
        <w:t>.:</w:t>
      </w:r>
    </w:p>
    <w:p w14:paraId="4040174B" w14:textId="77777777" w:rsidR="009438AB" w:rsidRPr="009438AB" w:rsidRDefault="009438AB" w:rsidP="003C508C">
      <w:pPr>
        <w:numPr>
          <w:ilvl w:val="1"/>
          <w:numId w:val="25"/>
        </w:numPr>
        <w:suppressAutoHyphens w:val="0"/>
        <w:spacing w:after="0" w:line="240" w:lineRule="auto"/>
        <w:ind w:left="426" w:hanging="284"/>
        <w:jc w:val="both"/>
        <w:rPr>
          <w:rFonts w:ascii="Cambria" w:eastAsia="Calibri" w:hAnsi="Cambria" w:cs="Arial"/>
          <w:szCs w:val="24"/>
          <w:shd w:val="clear" w:color="auto" w:fill="FFFFFF"/>
        </w:rPr>
      </w:pPr>
      <w:r w:rsidRPr="009438AB">
        <w:rPr>
          <w:rFonts w:ascii="Cambria" w:eastAsia="Calibri" w:hAnsi="Cambria" w:cs="Arial"/>
          <w:szCs w:val="24"/>
          <w:shd w:val="clear" w:color="auto" w:fill="FFFFFF"/>
        </w:rPr>
        <w:t>Dla szkolenia pod nazwą:  …………………………………………</w:t>
      </w:r>
      <w:r w:rsidRPr="009438AB">
        <w:rPr>
          <w:rFonts w:ascii="Cambria" w:eastAsia="Calibri" w:hAnsi="Cambria" w:cs="Arial"/>
          <w:szCs w:val="24"/>
          <w:shd w:val="clear" w:color="auto" w:fill="FFFFFF"/>
          <w:vertAlign w:val="superscript"/>
        </w:rPr>
        <w:footnoteReference w:id="6"/>
      </w:r>
      <w:r w:rsidRPr="009438AB">
        <w:rPr>
          <w:rFonts w:ascii="Cambria" w:eastAsia="Calibri" w:hAnsi="Cambria" w:cs="Arial"/>
          <w:szCs w:val="24"/>
          <w:shd w:val="clear" w:color="auto" w:fill="FFFFFF"/>
        </w:rPr>
        <w:t xml:space="preserve">, ………………….………… </w:t>
      </w:r>
    </w:p>
    <w:p w14:paraId="75CA63C5" w14:textId="5DA21C00" w:rsidR="009438AB" w:rsidRPr="009438AB" w:rsidRDefault="009438AB" w:rsidP="009438AB">
      <w:pPr>
        <w:spacing w:after="0" w:line="240" w:lineRule="auto"/>
        <w:ind w:left="426" w:hanging="284"/>
        <w:rPr>
          <w:rFonts w:ascii="Cambria" w:eastAsia="Calibri" w:hAnsi="Cambria" w:cs="Arial"/>
          <w:szCs w:val="24"/>
          <w:shd w:val="clear" w:color="auto" w:fill="FFFFFF"/>
        </w:rPr>
      </w:pPr>
      <w:r w:rsidRPr="009438AB">
        <w:rPr>
          <w:rFonts w:ascii="Cambria" w:eastAsia="Calibri" w:hAnsi="Cambria" w:cs="Arial"/>
          <w:i/>
          <w:szCs w:val="24"/>
          <w:shd w:val="clear" w:color="auto" w:fill="FFFFFF"/>
        </w:rPr>
        <w:t xml:space="preserve"> </w:t>
      </w:r>
      <w:r>
        <w:rPr>
          <w:rFonts w:ascii="Cambria" w:eastAsia="Calibri" w:hAnsi="Cambria" w:cs="Arial"/>
          <w:i/>
          <w:szCs w:val="24"/>
          <w:shd w:val="clear" w:color="auto" w:fill="FFFFFF"/>
        </w:rPr>
        <w:t xml:space="preserve">     </w:t>
      </w:r>
      <w:r w:rsidRPr="009438AB">
        <w:rPr>
          <w:rFonts w:ascii="Cambria" w:eastAsia="Calibri" w:hAnsi="Cambria" w:cs="Arial"/>
          <w:i/>
          <w:szCs w:val="24"/>
          <w:shd w:val="clear" w:color="auto" w:fill="FFFFFF"/>
        </w:rPr>
        <w:t>(imię i nazwisko trenera) .</w:t>
      </w:r>
    </w:p>
    <w:p w14:paraId="7062805D" w14:textId="77777777" w:rsidR="009438AB" w:rsidRPr="009438AB" w:rsidRDefault="009438AB" w:rsidP="003C508C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 w:cs="Arial"/>
          <w:shd w:val="clear" w:color="auto" w:fill="FFFFFF"/>
        </w:rPr>
      </w:pPr>
      <w:r w:rsidRPr="009438AB">
        <w:rPr>
          <w:rFonts w:ascii="Cambria" w:hAnsi="Cambria" w:cs="Arial"/>
          <w:shd w:val="clear" w:color="auto" w:fill="FFFFFF"/>
        </w:rPr>
        <w:lastRenderedPageBreak/>
        <w:t xml:space="preserve">Ewentualna zmiana Trenera, o którym mowa w ust. 1 może nastąpić wyłącznie za pisemną pod rygorem nieważności zgodą Zamawiającego, o ile Wykonawca zapewni osobę o doświadczeniu nie niższym niż trener wskazany przez Wykonawcę w ofercie.  </w:t>
      </w:r>
    </w:p>
    <w:p w14:paraId="2945F551" w14:textId="77777777" w:rsidR="009438AB" w:rsidRDefault="009438AB" w:rsidP="009438AB">
      <w:pPr>
        <w:pStyle w:val="p2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</w:p>
    <w:p w14:paraId="62102171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122402">
        <w:rPr>
          <w:rStyle w:val="s1"/>
          <w:rFonts w:ascii="Cambria" w:hAnsi="Cambria" w:cs="Cambria"/>
          <w:b/>
          <w:sz w:val="22"/>
          <w:szCs w:val="22"/>
        </w:rPr>
        <w:t xml:space="preserve">§ </w:t>
      </w:r>
      <w:r w:rsidRPr="00122402">
        <w:rPr>
          <w:rFonts w:ascii="Cambria" w:hAnsi="Cambria" w:cs="Cambria"/>
          <w:b/>
          <w:sz w:val="22"/>
          <w:szCs w:val="22"/>
        </w:rPr>
        <w:t>5</w:t>
      </w:r>
    </w:p>
    <w:p w14:paraId="122870A5" w14:textId="75B67991" w:rsidR="00023D82" w:rsidRPr="00122402" w:rsidRDefault="00023D82" w:rsidP="00C35B46">
      <w:pPr>
        <w:autoSpaceDE w:val="0"/>
        <w:autoSpaceDN w:val="0"/>
        <w:spacing w:after="0"/>
        <w:jc w:val="center"/>
        <w:rPr>
          <w:rFonts w:ascii="Cambria" w:hAnsi="Cambria"/>
          <w:b/>
          <w:bCs/>
          <w:spacing w:val="-8"/>
        </w:rPr>
      </w:pPr>
      <w:r w:rsidRPr="00122402">
        <w:rPr>
          <w:rFonts w:ascii="Cambria" w:hAnsi="Cambria"/>
          <w:b/>
          <w:bCs/>
          <w:spacing w:val="-8"/>
        </w:rPr>
        <w:t>Odbiór przedmiotu umowy</w:t>
      </w:r>
    </w:p>
    <w:p w14:paraId="3476139A" w14:textId="0AC1FB34" w:rsidR="00881024" w:rsidRPr="00122402" w:rsidRDefault="00014E2D" w:rsidP="003C508C">
      <w:pPr>
        <w:numPr>
          <w:ilvl w:val="0"/>
          <w:numId w:val="19"/>
        </w:numPr>
        <w:suppressAutoHyphens w:val="0"/>
        <w:spacing w:after="0"/>
        <w:ind w:left="426" w:hanging="426"/>
        <w:contextualSpacing/>
        <w:jc w:val="both"/>
        <w:rPr>
          <w:rFonts w:ascii="Cambria" w:hAnsi="Cambria" w:cs="†¯øw≥¸"/>
          <w:color w:val="000000" w:themeColor="text1"/>
        </w:rPr>
      </w:pPr>
      <w:r w:rsidRPr="00122402">
        <w:rPr>
          <w:rFonts w:ascii="Cambria" w:hAnsi="Cambria" w:cs="Tahoma"/>
          <w:color w:val="000000"/>
        </w:rPr>
        <w:t xml:space="preserve">Strony zgodnie postanawiają, że potwierdzeniem realizacji przedmiotu umowy będzie </w:t>
      </w:r>
      <w:r w:rsidRPr="00122402">
        <w:rPr>
          <w:rFonts w:ascii="Cambria" w:hAnsi="Cambria" w:cs="Tahoma"/>
          <w:b/>
          <w:bCs/>
          <w:color w:val="000000"/>
        </w:rPr>
        <w:t>protokół odbioru końcowego</w:t>
      </w:r>
      <w:r w:rsidRPr="00122402">
        <w:rPr>
          <w:rFonts w:ascii="Cambria" w:hAnsi="Cambria" w:cs="Tahoma"/>
          <w:color w:val="000000"/>
        </w:rPr>
        <w:t xml:space="preserve"> będący podstawą wystawienia </w:t>
      </w:r>
      <w:r w:rsidRPr="00C35B46">
        <w:rPr>
          <w:rFonts w:ascii="Cambria" w:hAnsi="Cambria" w:cs="Tahoma"/>
          <w:color w:val="000000"/>
        </w:rPr>
        <w:t xml:space="preserve">faktury końcowej, o której mowa </w:t>
      </w:r>
      <w:r w:rsidRPr="00C35B46">
        <w:rPr>
          <w:rFonts w:ascii="Cambria" w:hAnsi="Cambria" w:cs="Tahoma"/>
        </w:rPr>
        <w:t>w § 7.</w:t>
      </w:r>
      <w:r w:rsidRPr="00122402">
        <w:rPr>
          <w:rFonts w:ascii="Cambria" w:hAnsi="Cambria" w:cs="Tahoma"/>
        </w:rPr>
        <w:t xml:space="preserve"> </w:t>
      </w:r>
    </w:p>
    <w:p w14:paraId="56167535" w14:textId="77777777" w:rsidR="00023D82" w:rsidRPr="00BE6A4F" w:rsidRDefault="00023D82" w:rsidP="003C508C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eastAsia="Times New Roman" w:hAnsi="Cambria" w:cs="Tahoma"/>
          <w:color w:val="000000"/>
          <w:sz w:val="22"/>
          <w:szCs w:val="22"/>
          <w:lang w:eastAsia="zh-CN"/>
        </w:rPr>
      </w:pPr>
      <w:r w:rsidRPr="00122402">
        <w:rPr>
          <w:rFonts w:ascii="Cambria" w:hAnsi="Cambria" w:cs="Tahoma"/>
          <w:color w:val="000000"/>
          <w:sz w:val="22"/>
          <w:szCs w:val="22"/>
        </w:rPr>
        <w:t>Podstawą</w:t>
      </w:r>
      <w:r w:rsidRPr="00122402">
        <w:rPr>
          <w:rFonts w:ascii="Cambria" w:hAnsi="Cambria" w:cs="Tahoma"/>
          <w:sz w:val="22"/>
          <w:szCs w:val="22"/>
        </w:rPr>
        <w:t xml:space="preserve"> zgłoszenia przez Wykonawcę gotowości do odbioru końcowego będzie faktyczne wykonanie zakresu rzeczowego przedmiotu umowy. </w:t>
      </w:r>
    </w:p>
    <w:p w14:paraId="435E2876" w14:textId="77777777" w:rsidR="009438AB" w:rsidRPr="009438AB" w:rsidRDefault="009438AB" w:rsidP="003C508C">
      <w:pPr>
        <w:pStyle w:val="Akapitzlist"/>
        <w:numPr>
          <w:ilvl w:val="0"/>
          <w:numId w:val="19"/>
        </w:numPr>
        <w:jc w:val="both"/>
        <w:rPr>
          <w:rFonts w:ascii="Cambria" w:hAnsi="Cambria"/>
          <w:sz w:val="22"/>
        </w:rPr>
      </w:pPr>
      <w:r w:rsidRPr="009438AB">
        <w:rPr>
          <w:rFonts w:ascii="Cambria" w:hAnsi="Cambria"/>
          <w:sz w:val="22"/>
        </w:rPr>
        <w:t xml:space="preserve">Odbiór przedmiotu umowy (zakończony podpisaniem przez Strony protokołu odbioru) nastąpi w terminie do 7 dni roboczych od ukończenia zadania. Odbiór przedmiotu umowy polegać będzie na sprawdzeniu przez Zamawiającego w szczególności zgodności przeprowadzenia kursów z treścią niniejszej umowy. </w:t>
      </w:r>
    </w:p>
    <w:p w14:paraId="0976C86D" w14:textId="77777777" w:rsidR="0026111F" w:rsidRPr="00BE6A4F" w:rsidRDefault="0026111F" w:rsidP="0026111F">
      <w:pPr>
        <w:suppressAutoHyphens w:val="0"/>
        <w:spacing w:after="0"/>
        <w:contextualSpacing/>
        <w:jc w:val="both"/>
        <w:rPr>
          <w:rFonts w:ascii="Cambria" w:hAnsi="Cambria" w:cs="Tahoma"/>
        </w:rPr>
      </w:pPr>
    </w:p>
    <w:p w14:paraId="7E0AAFB5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§ 6</w:t>
      </w:r>
    </w:p>
    <w:p w14:paraId="562387B3" w14:textId="423D3095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Podwykonawcy</w:t>
      </w:r>
    </w:p>
    <w:p w14:paraId="2C19CDE6" w14:textId="0D3DEB3A" w:rsidR="00023D82" w:rsidRPr="00122402" w:rsidRDefault="00023D82" w:rsidP="003C508C">
      <w:pPr>
        <w:pStyle w:val="redniasiatka1akcent21"/>
        <w:numPr>
          <w:ilvl w:val="3"/>
          <w:numId w:val="10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  <w:lang w:eastAsia="pl-PL"/>
        </w:rPr>
        <w:t xml:space="preserve">Wykonawca wykona przedmiot zamówienia osobiście/przy pomocy podwykonawców, którzy wykonają następujący zakres </w:t>
      </w:r>
      <w:r w:rsidR="003E785C" w:rsidRPr="00122402">
        <w:rPr>
          <w:rFonts w:ascii="Cambria" w:hAnsi="Cambria" w:cs="Cambria"/>
          <w:sz w:val="22"/>
          <w:szCs w:val="22"/>
          <w:lang w:eastAsia="pl-PL"/>
        </w:rPr>
        <w:t>prac: ............................................</w:t>
      </w:r>
    </w:p>
    <w:p w14:paraId="74FCAB4C" w14:textId="77777777" w:rsidR="00023D82" w:rsidRPr="00122402" w:rsidRDefault="00023D82" w:rsidP="003C508C">
      <w:pPr>
        <w:pStyle w:val="redniasiatka1akcent21"/>
        <w:numPr>
          <w:ilvl w:val="3"/>
          <w:numId w:val="10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  <w:lang w:eastAsia="pl-PL"/>
        </w:rPr>
        <w:t>Wykonawca jest odpowiedzialny za działania i zaniechania osób, z których pomocą wykonuje przedmiot umowy (w tym podwykonawców, którym powierzył wykonanie części przedmiotu umowy) jak za działania własne. Wykonawca ponosi wyłączną odpowiedzialność wobec osób trzecich za szkody powstałe w związku z realizacją przedmiotu zamówienia.</w:t>
      </w:r>
    </w:p>
    <w:p w14:paraId="00E7E772" w14:textId="77777777" w:rsidR="00140947" w:rsidRPr="00122402" w:rsidRDefault="00140947" w:rsidP="00742645">
      <w:pPr>
        <w:pStyle w:val="p2"/>
        <w:spacing w:line="276" w:lineRule="auto"/>
        <w:rPr>
          <w:rStyle w:val="s1"/>
          <w:rFonts w:ascii="Cambria" w:hAnsi="Cambria" w:cs="Cambria"/>
          <w:bCs/>
          <w:sz w:val="22"/>
          <w:szCs w:val="22"/>
        </w:rPr>
      </w:pPr>
    </w:p>
    <w:p w14:paraId="07F15EA1" w14:textId="1392C6F9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bookmarkStart w:id="4" w:name="_Hlk195540191"/>
      <w:r w:rsidRPr="00122402">
        <w:rPr>
          <w:rStyle w:val="s1"/>
          <w:rFonts w:ascii="Cambria" w:hAnsi="Cambria" w:cs="Cambria"/>
          <w:b/>
          <w:sz w:val="22"/>
          <w:szCs w:val="22"/>
        </w:rPr>
        <w:t xml:space="preserve">§ </w:t>
      </w:r>
      <w:r w:rsidRPr="00122402">
        <w:rPr>
          <w:rFonts w:ascii="Cambria" w:hAnsi="Cambria" w:cs="Cambria"/>
          <w:b/>
          <w:sz w:val="22"/>
          <w:szCs w:val="22"/>
        </w:rPr>
        <w:t>7</w:t>
      </w:r>
    </w:p>
    <w:bookmarkEnd w:id="4"/>
    <w:p w14:paraId="51C7F34B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Wynagrodzenie</w:t>
      </w:r>
      <w:r w:rsidR="00881024" w:rsidRPr="00122402">
        <w:rPr>
          <w:rFonts w:ascii="Cambria" w:hAnsi="Cambria" w:cs="Cambria"/>
          <w:b/>
          <w:sz w:val="22"/>
          <w:szCs w:val="22"/>
        </w:rPr>
        <w:t xml:space="preserve"> i płatności</w:t>
      </w:r>
    </w:p>
    <w:p w14:paraId="6E114ECE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bookmarkStart w:id="5" w:name="_Hlk49116627"/>
      <w:r w:rsidRPr="002829FA">
        <w:rPr>
          <w:rFonts w:ascii="Cambria" w:eastAsia="SimSun" w:hAnsi="Cambria" w:cs="ArialMT"/>
          <w:szCs w:val="24"/>
        </w:rPr>
        <w:t>Strony ustalają, że łączne wynagrodzenie</w:t>
      </w:r>
      <w:r w:rsidRPr="002829FA">
        <w:rPr>
          <w:rFonts w:eastAsia="Calibri" w:cs="Times New Roman"/>
          <w:sz w:val="14"/>
          <w:szCs w:val="16"/>
        </w:rPr>
        <w:t xml:space="preserve"> </w:t>
      </w:r>
      <w:r w:rsidRPr="002829FA">
        <w:rPr>
          <w:rFonts w:ascii="Cambria" w:eastAsia="SimSun" w:hAnsi="Cambria" w:cs="ArialMT"/>
          <w:szCs w:val="24"/>
        </w:rPr>
        <w:t xml:space="preserve">brutto za wykonanie usługi wynosi: </w:t>
      </w:r>
      <w:bookmarkEnd w:id="5"/>
    </w:p>
    <w:p w14:paraId="29092142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b/>
          <w:szCs w:val="24"/>
          <w:u w:val="single"/>
        </w:rPr>
      </w:pPr>
      <w:r w:rsidRPr="002829FA">
        <w:rPr>
          <w:rFonts w:ascii="Cambria" w:eastAsia="Calibri" w:hAnsi="Cambria" w:cs="Times New Roman"/>
          <w:b/>
          <w:szCs w:val="24"/>
          <w:u w:val="single"/>
        </w:rPr>
        <w:t>Łączna cena za szkolenie wynosi:</w:t>
      </w:r>
    </w:p>
    <w:p w14:paraId="5E4DB485" w14:textId="77777777" w:rsidR="002829FA" w:rsidRPr="002829FA" w:rsidRDefault="002829FA" w:rsidP="002829FA">
      <w:pPr>
        <w:spacing w:after="0"/>
        <w:ind w:left="426" w:hanging="426"/>
        <w:jc w:val="both"/>
        <w:rPr>
          <w:rFonts w:ascii="Cambria" w:eastAsia="Calibri" w:hAnsi="Cambria" w:cs="Times New Roman"/>
          <w:b/>
          <w:szCs w:val="24"/>
          <w:u w:val="single"/>
        </w:rPr>
      </w:pPr>
    </w:p>
    <w:p w14:paraId="66134076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bCs/>
          <w:i/>
          <w:iCs/>
          <w:szCs w:val="24"/>
        </w:rPr>
      </w:pPr>
      <w:r w:rsidRPr="002829FA">
        <w:rPr>
          <w:rFonts w:ascii="Cambria" w:eastAsia="Calibri" w:hAnsi="Cambria" w:cs="Times New Roman"/>
          <w:bCs/>
          <w:i/>
          <w:iCs/>
          <w:szCs w:val="24"/>
        </w:rPr>
        <w:t>zryczałtowana cena jednej godziny netto: ……………. zł x …. (godziny) x (... grupa/y) = ……………………… netto</w:t>
      </w:r>
    </w:p>
    <w:p w14:paraId="0B9CC929" w14:textId="77777777" w:rsidR="002829FA" w:rsidRPr="002829FA" w:rsidRDefault="002829FA" w:rsidP="002829FA">
      <w:pPr>
        <w:spacing w:after="0"/>
        <w:ind w:left="426" w:hanging="426"/>
        <w:jc w:val="both"/>
        <w:rPr>
          <w:rFonts w:ascii="Cambria" w:eastAsia="Calibri" w:hAnsi="Cambria" w:cs="Times New Roman"/>
          <w:bCs/>
          <w:i/>
          <w:iCs/>
          <w:szCs w:val="24"/>
        </w:rPr>
      </w:pPr>
    </w:p>
    <w:p w14:paraId="18DDD8A7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szCs w:val="24"/>
        </w:rPr>
      </w:pPr>
      <w:bookmarkStart w:id="6" w:name="_Hlk69750290"/>
      <w:r w:rsidRPr="002829FA">
        <w:rPr>
          <w:rFonts w:ascii="Cambria" w:eastAsia="Calibri" w:hAnsi="Cambria" w:cs="Times New Roman"/>
          <w:szCs w:val="24"/>
        </w:rPr>
        <w:t>netto: ………………………………. zł (słownie: ……..……………………………………………….. zł)</w:t>
      </w:r>
    </w:p>
    <w:p w14:paraId="11CD3F56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szCs w:val="24"/>
        </w:rPr>
      </w:pPr>
      <w:r w:rsidRPr="002829FA">
        <w:rPr>
          <w:rFonts w:ascii="Cambria" w:eastAsia="Calibri" w:hAnsi="Cambria" w:cs="Times New Roman"/>
          <w:szCs w:val="24"/>
        </w:rPr>
        <w:t xml:space="preserve">podatek VAT : ZWOLNIENIE NA PODSTAWIE ART. 43 UST. 1 PKT 29 lit c) USTAWY O PODATKU OD TOWARÓW I USŁUG </w:t>
      </w:r>
    </w:p>
    <w:bookmarkEnd w:id="6"/>
    <w:p w14:paraId="0A03705B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i/>
          <w:iCs/>
          <w:szCs w:val="24"/>
        </w:rPr>
      </w:pPr>
      <w:r w:rsidRPr="002829FA">
        <w:rPr>
          <w:rFonts w:ascii="Cambria" w:eastAsia="Calibri" w:hAnsi="Cambria" w:cs="Times New Roman"/>
          <w:i/>
          <w:iCs/>
          <w:szCs w:val="24"/>
        </w:rPr>
        <w:t xml:space="preserve">brutto ………………… zł (słownie brutto: ………………………….…………………zł), </w:t>
      </w:r>
    </w:p>
    <w:p w14:paraId="40FA09AE" w14:textId="77777777" w:rsidR="002829FA" w:rsidRPr="002829FA" w:rsidRDefault="002829FA" w:rsidP="002829FA">
      <w:pPr>
        <w:spacing w:after="0"/>
        <w:ind w:left="426" w:hanging="426"/>
        <w:jc w:val="both"/>
        <w:rPr>
          <w:rFonts w:ascii="Cambria" w:eastAsia="Calibri" w:hAnsi="Cambria" w:cs="Times New Roman"/>
          <w:i/>
          <w:iCs/>
          <w:szCs w:val="24"/>
        </w:rPr>
      </w:pPr>
    </w:p>
    <w:p w14:paraId="53524202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i/>
          <w:iCs/>
          <w:szCs w:val="24"/>
        </w:rPr>
      </w:pPr>
      <w:r w:rsidRPr="002829FA">
        <w:rPr>
          <w:rFonts w:ascii="Cambria" w:eastAsia="Calibri" w:hAnsi="Cambria" w:cs="Times New Roman"/>
          <w:b/>
          <w:bCs/>
          <w:i/>
          <w:iCs/>
          <w:szCs w:val="24"/>
        </w:rPr>
        <w:t>Cena za jedną grupę szkoleniową</w:t>
      </w:r>
      <w:r w:rsidRPr="002829FA">
        <w:rPr>
          <w:rFonts w:ascii="Cambria" w:eastAsia="Calibri" w:hAnsi="Cambria" w:cs="Times New Roman"/>
          <w:i/>
          <w:iCs/>
          <w:szCs w:val="24"/>
        </w:rPr>
        <w:t>:</w:t>
      </w:r>
    </w:p>
    <w:p w14:paraId="15BB32DA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i/>
          <w:iCs/>
          <w:szCs w:val="24"/>
        </w:rPr>
      </w:pPr>
      <w:r w:rsidRPr="002829FA">
        <w:rPr>
          <w:rFonts w:ascii="Cambria" w:eastAsia="Calibri" w:hAnsi="Cambria" w:cs="Times New Roman"/>
          <w:i/>
          <w:iCs/>
          <w:szCs w:val="24"/>
        </w:rPr>
        <w:t>zryczałtowana cena jednej godziny netto: ……………. zł x  … (godziny/grupę) = ……………………… netto</w:t>
      </w:r>
    </w:p>
    <w:p w14:paraId="499A8CCB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i/>
          <w:iCs/>
          <w:szCs w:val="24"/>
        </w:rPr>
      </w:pPr>
      <w:r w:rsidRPr="002829FA">
        <w:rPr>
          <w:rFonts w:ascii="Cambria" w:eastAsia="Calibri" w:hAnsi="Cambria" w:cs="Times New Roman"/>
          <w:i/>
          <w:iCs/>
          <w:szCs w:val="24"/>
        </w:rPr>
        <w:t>netto: ………………………………. zł (słownie: ……..……………………………………………….. zł)</w:t>
      </w:r>
    </w:p>
    <w:p w14:paraId="4918190B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szCs w:val="24"/>
        </w:rPr>
      </w:pPr>
      <w:r w:rsidRPr="002829FA">
        <w:rPr>
          <w:rFonts w:ascii="Cambria" w:eastAsia="Calibri" w:hAnsi="Cambria" w:cs="Times New Roman"/>
          <w:szCs w:val="24"/>
        </w:rPr>
        <w:t xml:space="preserve">podatek VAT : ZWOLNIENIE NA PODSTAWIE ART. 43 UST. 1 PKT 29 lit c) USTAWY O PODATKU OD TOWARÓW I USŁUG </w:t>
      </w:r>
    </w:p>
    <w:p w14:paraId="3C8597E8" w14:textId="77777777" w:rsidR="002829FA" w:rsidRPr="002829FA" w:rsidRDefault="002829FA" w:rsidP="002829FA">
      <w:pPr>
        <w:spacing w:after="0"/>
        <w:ind w:left="426"/>
        <w:jc w:val="both"/>
        <w:rPr>
          <w:rFonts w:ascii="Cambria" w:eastAsia="Calibri" w:hAnsi="Cambria" w:cs="Times New Roman"/>
          <w:i/>
          <w:iCs/>
          <w:szCs w:val="24"/>
        </w:rPr>
      </w:pPr>
      <w:r w:rsidRPr="002829FA">
        <w:rPr>
          <w:rFonts w:ascii="Cambria" w:eastAsia="Calibri" w:hAnsi="Cambria" w:cs="Times New Roman"/>
          <w:i/>
          <w:iCs/>
          <w:szCs w:val="24"/>
        </w:rPr>
        <w:t xml:space="preserve">brutto ………………… zł (słownie brutto: ………………………….…………………zł), </w:t>
      </w:r>
    </w:p>
    <w:p w14:paraId="6C21821C" w14:textId="77777777" w:rsidR="002829FA" w:rsidRPr="002829FA" w:rsidRDefault="002829FA" w:rsidP="002829FA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MT"/>
          <w:szCs w:val="24"/>
        </w:rPr>
      </w:pPr>
    </w:p>
    <w:p w14:paraId="5C895C6A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Times New Roman"/>
          <w:i/>
          <w:iCs/>
          <w:szCs w:val="24"/>
        </w:rPr>
      </w:pPr>
      <w:r w:rsidRPr="002829FA">
        <w:rPr>
          <w:rFonts w:ascii="Cambria" w:eastAsia="SimSun" w:hAnsi="Cambria" w:cs="Times New Roman"/>
          <w:szCs w:val="24"/>
        </w:rPr>
        <w:t>Wynagrodzenie brutto Wykonawcy będzie płatne w następujący sposób:</w:t>
      </w:r>
      <w:bookmarkStart w:id="7" w:name="_Hlk68105333"/>
      <w:bookmarkStart w:id="8" w:name="_Hlk68105528"/>
    </w:p>
    <w:bookmarkEnd w:id="7"/>
    <w:bookmarkEnd w:id="8"/>
    <w:p w14:paraId="1CAB2C3F" w14:textId="77777777" w:rsidR="002829FA" w:rsidRPr="002829FA" w:rsidRDefault="002829FA" w:rsidP="002829FA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Times New Roman"/>
          <w:i/>
          <w:iCs/>
          <w:szCs w:val="24"/>
        </w:rPr>
      </w:pPr>
      <w:r w:rsidRPr="002829FA">
        <w:rPr>
          <w:rFonts w:ascii="Cambria" w:eastAsia="SimSun" w:hAnsi="Cambria" w:cs="Times New Roman"/>
          <w:i/>
          <w:iCs/>
          <w:szCs w:val="24"/>
        </w:rPr>
        <w:lastRenderedPageBreak/>
        <w:t xml:space="preserve">- *  płatność za szkolenie będzie </w:t>
      </w:r>
      <w:r w:rsidRPr="002829FA">
        <w:rPr>
          <w:rFonts w:ascii="Cambria" w:eastAsia="SimSun" w:hAnsi="Cambria" w:cs="Times New Roman"/>
          <w:b/>
          <w:bCs/>
          <w:i/>
          <w:iCs/>
          <w:szCs w:val="24"/>
        </w:rPr>
        <w:t>realizowana po zakończeniu szkolenia przewidzianego dla danej grupy</w:t>
      </w:r>
      <w:r w:rsidRPr="002829FA">
        <w:rPr>
          <w:rFonts w:ascii="Cambria" w:eastAsia="SimSun" w:hAnsi="Cambria" w:cs="Times New Roman"/>
          <w:i/>
          <w:iCs/>
          <w:szCs w:val="24"/>
        </w:rPr>
        <w:t>. Wynagrodzenie będzie płatne za rzeczywiście zrealizowane usługi.</w:t>
      </w:r>
      <w:r w:rsidRPr="002829FA"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r w:rsidRPr="002829FA">
        <w:rPr>
          <w:rFonts w:ascii="Cambria" w:eastAsia="SimSun" w:hAnsi="Cambria" w:cs="Times New Roman"/>
          <w:i/>
          <w:iCs/>
          <w:szCs w:val="24"/>
        </w:rPr>
        <w:t>Rozliczenie będzie następowało po zakończeniu zajęć każdej z grup a wynagrodzenie wykonawcy będzie stanowiło iloczyn zryczałtowanej ceny netto za 1 godzinę szkolenia/kursu i liczby godzin dla danej grupy. Zamawiający dokona weryfikacji prawidłowości wykonania zlecenia na podstawie przedstawionej przez wykonawcę dokumentacji zadania. Po dokonaniu protokolarnego odbioru usługi stwierdzającego prawidłowość wykonania zlecenia, wykonawca wystawi fakturę. (* w zależności której części dotyczy zawierana umowa).</w:t>
      </w:r>
    </w:p>
    <w:p w14:paraId="6DCD2947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ArialMT"/>
          <w:szCs w:val="24"/>
        </w:rPr>
        <w:t xml:space="preserve">Wynagrodzenie będzie płatne w terminie 30 dni od dnia otrzymania prawidłowo wystawionej faktury. </w:t>
      </w:r>
    </w:p>
    <w:p w14:paraId="72B57211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ArialMT"/>
          <w:szCs w:val="24"/>
        </w:rPr>
        <w:t>Wynagrodzenie Wykonawcy jest wynagrodzeniem ryczałtowym i obejmuje całość kosztów związanych z realizacją zadania niezbędnych do jego wykonania z uwzględnieniem wszystkich opłat i podatków.</w:t>
      </w:r>
    </w:p>
    <w:p w14:paraId="35E5D7F5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Times New Roman"/>
          <w:szCs w:val="24"/>
        </w:rPr>
        <w:t>Faktura może być wystawiona po podpisaniu przez Strony protokołu odbioru usługi bez zastrzeżeń.</w:t>
      </w:r>
    </w:p>
    <w:p w14:paraId="1B5D2BF8" w14:textId="7A7506B8" w:rsidR="007C5D1B" w:rsidRPr="00122402" w:rsidRDefault="007C5D1B" w:rsidP="003C508C">
      <w:pPr>
        <w:widowControl w:val="0"/>
        <w:numPr>
          <w:ilvl w:val="0"/>
          <w:numId w:val="8"/>
        </w:numPr>
        <w:tabs>
          <w:tab w:val="clear" w:pos="0"/>
        </w:tabs>
        <w:suppressAutoHyphens w:val="0"/>
        <w:spacing w:after="0"/>
        <w:ind w:left="426" w:hanging="426"/>
        <w:contextualSpacing/>
        <w:jc w:val="both"/>
        <w:rPr>
          <w:rFonts w:ascii="Cambria" w:eastAsia="SimSun" w:hAnsi="Cambria"/>
        </w:rPr>
      </w:pPr>
      <w:r w:rsidRPr="00122402">
        <w:rPr>
          <w:rFonts w:ascii="Cambria" w:hAnsi="Cambria"/>
          <w:bCs/>
        </w:rPr>
        <w:t>Fakturę należy wystawić na:</w:t>
      </w:r>
    </w:p>
    <w:p w14:paraId="3EBDDEDD" w14:textId="77777777" w:rsidR="00FC417F" w:rsidRPr="00FC417F" w:rsidRDefault="00FC417F" w:rsidP="00FC417F">
      <w:pPr>
        <w:pStyle w:val="Bezodstpw"/>
        <w:spacing w:line="276" w:lineRule="auto"/>
        <w:ind w:left="360"/>
        <w:rPr>
          <w:rFonts w:ascii="Cambria" w:hAnsi="Cambria"/>
          <w:u w:val="single"/>
        </w:rPr>
      </w:pPr>
      <w:r w:rsidRPr="00FC417F">
        <w:rPr>
          <w:rFonts w:ascii="Cambria" w:hAnsi="Cambria"/>
          <w:u w:val="single"/>
        </w:rPr>
        <w:t>Nabywca:</w:t>
      </w:r>
    </w:p>
    <w:p w14:paraId="151B98F5" w14:textId="77777777" w:rsidR="00FC417F" w:rsidRPr="00FC417F" w:rsidRDefault="00FC417F" w:rsidP="00FC417F">
      <w:pPr>
        <w:pStyle w:val="Bezodstpw"/>
        <w:spacing w:line="276" w:lineRule="auto"/>
        <w:ind w:left="360"/>
        <w:rPr>
          <w:rFonts w:ascii="Cambria" w:hAnsi="Cambria"/>
          <w:b/>
        </w:rPr>
      </w:pPr>
      <w:r w:rsidRPr="00FC417F">
        <w:rPr>
          <w:rFonts w:ascii="Cambria" w:hAnsi="Cambria"/>
          <w:b/>
        </w:rPr>
        <w:t>Powiat Rycki</w:t>
      </w:r>
    </w:p>
    <w:p w14:paraId="5EC7AC38" w14:textId="6E5D2CB1" w:rsidR="00FC417F" w:rsidRPr="00FC417F" w:rsidRDefault="00FC417F" w:rsidP="00FC417F">
      <w:pPr>
        <w:pStyle w:val="Bezodstpw"/>
        <w:spacing w:line="276" w:lineRule="auto"/>
        <w:ind w:left="360"/>
        <w:rPr>
          <w:rFonts w:ascii="Cambria" w:hAnsi="Cambria"/>
          <w:b/>
        </w:rPr>
      </w:pPr>
      <w:r w:rsidRPr="00FC417F">
        <w:rPr>
          <w:rFonts w:ascii="Cambria" w:hAnsi="Cambria"/>
          <w:b/>
        </w:rPr>
        <w:t>ul. Leona W</w:t>
      </w:r>
      <w:r>
        <w:rPr>
          <w:rFonts w:ascii="Cambria" w:hAnsi="Cambria"/>
          <w:b/>
        </w:rPr>
        <w:t>yczółkowskiego 10a, 08-500 Ryki</w:t>
      </w:r>
    </w:p>
    <w:p w14:paraId="2D26C98B" w14:textId="77777777" w:rsidR="00FC417F" w:rsidRPr="00FC417F" w:rsidRDefault="00FC417F" w:rsidP="00FC417F">
      <w:pPr>
        <w:pStyle w:val="Bezodstpw"/>
        <w:spacing w:line="276" w:lineRule="auto"/>
        <w:ind w:left="360"/>
        <w:rPr>
          <w:rFonts w:ascii="Cambria" w:hAnsi="Cambria"/>
          <w:b/>
        </w:rPr>
      </w:pPr>
      <w:r w:rsidRPr="00FC417F">
        <w:rPr>
          <w:rFonts w:ascii="Cambria" w:hAnsi="Cambria"/>
          <w:b/>
        </w:rPr>
        <w:t>NIP 5060019023</w:t>
      </w:r>
    </w:p>
    <w:p w14:paraId="440EB43C" w14:textId="77777777" w:rsidR="00FC417F" w:rsidRPr="00FC417F" w:rsidRDefault="00FC417F" w:rsidP="00FC417F">
      <w:pPr>
        <w:pStyle w:val="Bezodstpw"/>
        <w:spacing w:line="276" w:lineRule="auto"/>
        <w:ind w:left="360"/>
        <w:rPr>
          <w:rFonts w:ascii="Cambria" w:hAnsi="Cambria"/>
          <w:u w:val="single"/>
        </w:rPr>
      </w:pPr>
      <w:r w:rsidRPr="00FC417F">
        <w:rPr>
          <w:rFonts w:ascii="Cambria" w:hAnsi="Cambria"/>
          <w:u w:val="single"/>
        </w:rPr>
        <w:t>Odbiorca/Płatnik:</w:t>
      </w:r>
    </w:p>
    <w:p w14:paraId="03253A5E" w14:textId="77777777" w:rsidR="00FC417F" w:rsidRPr="00FC417F" w:rsidRDefault="00FC417F" w:rsidP="00FC417F">
      <w:pPr>
        <w:pStyle w:val="Bezodstpw"/>
        <w:spacing w:line="276" w:lineRule="auto"/>
        <w:ind w:left="360"/>
        <w:rPr>
          <w:rFonts w:ascii="Cambria" w:hAnsi="Cambria"/>
          <w:b/>
        </w:rPr>
      </w:pPr>
      <w:r w:rsidRPr="00FC417F">
        <w:rPr>
          <w:rFonts w:ascii="Cambria" w:hAnsi="Cambria"/>
          <w:b/>
        </w:rPr>
        <w:t xml:space="preserve">Zespół Szkół Zawodowych Nr 1 im. Władysława Korżyka </w:t>
      </w:r>
    </w:p>
    <w:p w14:paraId="463CD016" w14:textId="77777777" w:rsidR="00FC417F" w:rsidRPr="00FC417F" w:rsidRDefault="00FC417F" w:rsidP="00FC417F">
      <w:pPr>
        <w:pStyle w:val="Bezodstpw"/>
        <w:spacing w:line="276" w:lineRule="auto"/>
        <w:ind w:left="360"/>
        <w:rPr>
          <w:rFonts w:ascii="Cambria" w:hAnsi="Cambria"/>
          <w:b/>
        </w:rPr>
      </w:pPr>
      <w:r w:rsidRPr="00FC417F">
        <w:rPr>
          <w:rFonts w:ascii="Cambria" w:hAnsi="Cambria"/>
          <w:b/>
        </w:rPr>
        <w:t>ul. Żytnia 5, 08-500 Ryki</w:t>
      </w:r>
    </w:p>
    <w:p w14:paraId="5F35E6AD" w14:textId="0C6DCAF0" w:rsidR="00066C32" w:rsidRPr="00122402" w:rsidRDefault="00066C32" w:rsidP="00742645">
      <w:pPr>
        <w:spacing w:after="0"/>
        <w:ind w:left="426"/>
        <w:rPr>
          <w:rFonts w:ascii="Cambria" w:hAnsi="Cambria"/>
          <w:i/>
          <w:iCs/>
        </w:rPr>
      </w:pPr>
      <w:r w:rsidRPr="00122402">
        <w:rPr>
          <w:rFonts w:ascii="Cambria" w:hAnsi="Cambria"/>
        </w:rPr>
        <w:t>oraz numer niniejszej umowy.</w:t>
      </w:r>
    </w:p>
    <w:p w14:paraId="1846CFCA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Times New Roman"/>
          <w:szCs w:val="24"/>
        </w:rPr>
        <w:t xml:space="preserve">Za dzień zapłaty Strony przyjmują dzień obciążenia rachunku Zamawiającego. </w:t>
      </w:r>
    </w:p>
    <w:p w14:paraId="6F9E2CD4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Times New Roman"/>
          <w:szCs w:val="24"/>
        </w:rPr>
        <w:t xml:space="preserve">Faktura wystawiona niezgodnie z postanowieniami niniejszego paragrafu nie będzie przyjęta do realizacji, a tym samym nie powstanie obowiązek jej zapłaty po stronie Zamawiającego.  </w:t>
      </w:r>
    </w:p>
    <w:p w14:paraId="222AC6EA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ArialMT"/>
          <w:szCs w:val="24"/>
        </w:rPr>
        <w:t>W przypadku opóźnienia w zapłacie faktury Wykonawca ma prawo zażądać odsetek ustawowych za opóźnienie.</w:t>
      </w:r>
    </w:p>
    <w:p w14:paraId="5E1DC943" w14:textId="5795E83F" w:rsidR="002829FA" w:rsidRPr="00B1316C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B1316C">
        <w:rPr>
          <w:rFonts w:ascii="Cambria" w:eastAsia="SimSun" w:hAnsi="Cambria" w:cs="Times New Roman"/>
          <w:szCs w:val="24"/>
        </w:rPr>
        <w:t xml:space="preserve">Podana w ofercie cena </w:t>
      </w:r>
      <w:r w:rsidR="00B1316C">
        <w:rPr>
          <w:rFonts w:ascii="Cambria" w:eastAsia="SimSun" w:hAnsi="Cambria" w:cs="Times New Roman"/>
          <w:szCs w:val="24"/>
        </w:rPr>
        <w:t>może</w:t>
      </w:r>
      <w:r w:rsidRPr="00B1316C">
        <w:rPr>
          <w:rFonts w:ascii="Cambria" w:eastAsia="SimSun" w:hAnsi="Cambria" w:cs="Times New Roman"/>
          <w:szCs w:val="24"/>
        </w:rPr>
        <w:t xml:space="preserve"> podlegać zmianie i waloryzacji przez cały okres trwania umowy. </w:t>
      </w:r>
    </w:p>
    <w:p w14:paraId="37BEE968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Times New Roman"/>
          <w:szCs w:val="24"/>
        </w:rPr>
        <w:t>Wierzytelności wynikające z niniejszej umowy nie mogą być przenoszone na osoby trzecie bez zgody Zamawiającego, wyrażonej na piśmie pod rygorem nieważności.</w:t>
      </w:r>
    </w:p>
    <w:p w14:paraId="320CFAFF" w14:textId="77777777" w:rsidR="002829FA" w:rsidRPr="002829FA" w:rsidRDefault="002829FA" w:rsidP="003C508C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SimSun" w:hAnsi="Cambria" w:cs="ArialMT"/>
          <w:szCs w:val="24"/>
        </w:rPr>
      </w:pPr>
      <w:r w:rsidRPr="002829FA">
        <w:rPr>
          <w:rFonts w:ascii="Cambria" w:eastAsia="SimSun" w:hAnsi="Cambria" w:cs="ArialMT"/>
          <w:szCs w:val="24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(Dz. U. z 2020 r. poz. 1666).</w:t>
      </w:r>
    </w:p>
    <w:p w14:paraId="4C5700DD" w14:textId="77777777" w:rsidR="005F29AC" w:rsidRDefault="005F29AC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</w:p>
    <w:p w14:paraId="06FAB090" w14:textId="74FA95F0" w:rsidR="00986186" w:rsidRPr="00122402" w:rsidRDefault="00986186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§ 9</w:t>
      </w:r>
    </w:p>
    <w:p w14:paraId="6DFDFA42" w14:textId="5491D6ED" w:rsidR="00986186" w:rsidRPr="00122402" w:rsidRDefault="00986186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Kary umowne i odstąpienie od umowy</w:t>
      </w:r>
    </w:p>
    <w:p w14:paraId="4376985C" w14:textId="7023F54C" w:rsidR="00986186" w:rsidRPr="00122402" w:rsidRDefault="00986186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 xml:space="preserve">W razie zwłoki w wykonaniu przedmiotu umowy, Wykonawca będzie zobowiązany do zapłacenia kary umownej w wysokości </w:t>
      </w:r>
      <w:r w:rsidR="00066C32" w:rsidRPr="00122402">
        <w:rPr>
          <w:rFonts w:ascii="Cambria" w:hAnsi="Cambria" w:cs="Cambria"/>
          <w:sz w:val="22"/>
          <w:szCs w:val="22"/>
        </w:rPr>
        <w:t xml:space="preserve">0,5 </w:t>
      </w:r>
      <w:r w:rsidRPr="00122402">
        <w:rPr>
          <w:rFonts w:ascii="Cambria" w:hAnsi="Cambria" w:cs="Cambria"/>
          <w:sz w:val="22"/>
          <w:szCs w:val="22"/>
        </w:rPr>
        <w:t>% kwoty wynagrodzenia brutto, o której mowa w § 7 ust. 1 umowy, za każdy dzień zwłoki. Zwłoka będzie liczona w stosunku do termin</w:t>
      </w:r>
      <w:r w:rsidR="008B5E7D" w:rsidRPr="00122402">
        <w:rPr>
          <w:rFonts w:ascii="Cambria" w:hAnsi="Cambria" w:cs="Cambria"/>
          <w:sz w:val="22"/>
          <w:szCs w:val="22"/>
        </w:rPr>
        <w:t>ów</w:t>
      </w:r>
      <w:r w:rsidRPr="00122402">
        <w:rPr>
          <w:rFonts w:ascii="Cambria" w:hAnsi="Cambria" w:cs="Cambria"/>
          <w:sz w:val="22"/>
          <w:szCs w:val="22"/>
        </w:rPr>
        <w:t>, o który</w:t>
      </w:r>
      <w:r w:rsidR="008B5E7D" w:rsidRPr="00122402">
        <w:rPr>
          <w:rFonts w:ascii="Cambria" w:hAnsi="Cambria" w:cs="Cambria"/>
          <w:sz w:val="22"/>
          <w:szCs w:val="22"/>
        </w:rPr>
        <w:t>ch</w:t>
      </w:r>
      <w:r w:rsidR="00C35B46">
        <w:rPr>
          <w:rFonts w:ascii="Cambria" w:hAnsi="Cambria" w:cs="Cambria"/>
          <w:sz w:val="22"/>
          <w:szCs w:val="22"/>
        </w:rPr>
        <w:t xml:space="preserve"> mowa </w:t>
      </w:r>
      <w:r w:rsidR="00C35B46" w:rsidRPr="00C35B46">
        <w:rPr>
          <w:rFonts w:ascii="Cambria" w:hAnsi="Cambria" w:cs="Cambria"/>
          <w:sz w:val="22"/>
          <w:szCs w:val="22"/>
        </w:rPr>
        <w:t>§ 2 ust. 4</w:t>
      </w:r>
      <w:r w:rsidRPr="00C35B46">
        <w:rPr>
          <w:rFonts w:ascii="Cambria" w:hAnsi="Cambria" w:cs="Cambria"/>
          <w:sz w:val="22"/>
          <w:szCs w:val="22"/>
        </w:rPr>
        <w:t xml:space="preserve"> </w:t>
      </w:r>
      <w:r w:rsidRPr="00122402">
        <w:rPr>
          <w:rFonts w:ascii="Cambria" w:hAnsi="Cambria" w:cs="Cambria"/>
          <w:sz w:val="22"/>
          <w:szCs w:val="22"/>
        </w:rPr>
        <w:t>niniejszej umowy.</w:t>
      </w:r>
    </w:p>
    <w:p w14:paraId="4E02545E" w14:textId="77777777" w:rsidR="00BC4561" w:rsidRPr="00122402" w:rsidRDefault="00BC4561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lastRenderedPageBreak/>
        <w:t>Wykonawca zapłaci Zamawiającemu karę umowną w wysokości 10 % wynagrodzenia brutto, o którym mowa w § 7 ust. 1 umowy w przypadku odstąpienia od umowy przez którąkolwiek ze stron na skutek okoliczności, za które odpowiedzialność ponosi Wykonawca.</w:t>
      </w:r>
    </w:p>
    <w:p w14:paraId="79AB6830" w14:textId="0A0E2212" w:rsidR="00576ED7" w:rsidRPr="00576ED7" w:rsidRDefault="00BC4561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 xml:space="preserve">Zamawiający zapłaci Wykonawcy karę umowną w wysokości 10 % wynagrodzenia brutto, </w:t>
      </w:r>
      <w:r w:rsidRPr="00122402">
        <w:rPr>
          <w:rFonts w:ascii="Cambria" w:hAnsi="Cambria" w:cs="Cambria"/>
          <w:sz w:val="22"/>
          <w:szCs w:val="22"/>
        </w:rPr>
        <w:br/>
        <w:t xml:space="preserve">o którym mowa w § 7 ust. 1 umowy w przypadku odstąpienia od umowy przez którąkolwiek ze stron na skutek okoliczności, za które odpowiedzialność ponosi Zamawiający, </w:t>
      </w:r>
      <w:r w:rsidRPr="00122402">
        <w:rPr>
          <w:rFonts w:ascii="Cambria" w:hAnsi="Cambria" w:cs="Cambria"/>
          <w:sz w:val="22"/>
          <w:szCs w:val="22"/>
        </w:rPr>
        <w:br/>
        <w:t xml:space="preserve">z zastrzeżeniem art. 456 ust. 1 pkt.1 ustawy </w:t>
      </w:r>
      <w:proofErr w:type="spellStart"/>
      <w:r w:rsidRPr="00122402">
        <w:rPr>
          <w:rFonts w:ascii="Cambria" w:hAnsi="Cambria" w:cs="Cambria"/>
          <w:sz w:val="22"/>
          <w:szCs w:val="22"/>
        </w:rPr>
        <w:t>Pzp</w:t>
      </w:r>
      <w:proofErr w:type="spellEnd"/>
      <w:r w:rsidR="00926CFE">
        <w:rPr>
          <w:rFonts w:ascii="Cambria" w:hAnsi="Cambria" w:cs="Cambria"/>
          <w:sz w:val="22"/>
          <w:szCs w:val="22"/>
        </w:rPr>
        <w:t>.</w:t>
      </w:r>
    </w:p>
    <w:p w14:paraId="2896E48B" w14:textId="6A1B559B" w:rsidR="00576ED7" w:rsidRPr="00576ED7" w:rsidRDefault="00576ED7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i/>
          <w:iCs/>
          <w:sz w:val="22"/>
          <w:szCs w:val="22"/>
        </w:rPr>
      </w:pPr>
      <w:r w:rsidRPr="00576ED7">
        <w:rPr>
          <w:rFonts w:ascii="Cambria" w:hAnsi="Cambria"/>
          <w:i/>
          <w:iCs/>
          <w:sz w:val="22"/>
          <w:szCs w:val="22"/>
        </w:rPr>
        <w:t>Wykonawca zapłaci Zamawiającemu kary umowne w wysokości 10% wynagrodzenia umownego brutto w przypadku niedopełnienia obowiązku zaangażowania przy realizacji prze</w:t>
      </w:r>
      <w:r w:rsidR="005E1BA6">
        <w:rPr>
          <w:rFonts w:ascii="Cambria" w:hAnsi="Cambria"/>
          <w:i/>
          <w:iCs/>
          <w:sz w:val="22"/>
          <w:szCs w:val="22"/>
        </w:rPr>
        <w:t xml:space="preserve">dmiotu zamówienia osoby z grup zagrożonych wykluczeniem społecznym </w:t>
      </w:r>
      <w:r w:rsidRPr="00576ED7">
        <w:rPr>
          <w:rFonts w:ascii="Cambria" w:hAnsi="Cambria"/>
          <w:i/>
          <w:iCs/>
          <w:sz w:val="22"/>
          <w:szCs w:val="22"/>
        </w:rPr>
        <w:t xml:space="preserve">(zgodnie z deklaracją Wykonawcy w ofercie). </w:t>
      </w:r>
    </w:p>
    <w:p w14:paraId="78F53831" w14:textId="1A116686" w:rsidR="00986186" w:rsidRPr="00122402" w:rsidRDefault="00986186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Zamawiający może potrącić kary umowne z przysługującego Wykonawcy wynagrodzenia.</w:t>
      </w:r>
    </w:p>
    <w:p w14:paraId="7279B82B" w14:textId="77777777" w:rsidR="00986186" w:rsidRPr="00122402" w:rsidRDefault="00986186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Zamawiający może na zasadach ogólnych dochodzić odszkodowania przewyższającego kary umowne.</w:t>
      </w:r>
    </w:p>
    <w:p w14:paraId="429B39F0" w14:textId="6B90274F" w:rsidR="00986186" w:rsidRPr="00122402" w:rsidRDefault="00986186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 xml:space="preserve">Maksymalna wysokość kar umownych, jakie może naliczyć Zamawiający wynosi </w:t>
      </w:r>
      <w:r w:rsidR="00066C32" w:rsidRPr="00122402">
        <w:rPr>
          <w:rFonts w:ascii="Cambria" w:hAnsi="Cambria" w:cs="Cambria"/>
          <w:sz w:val="22"/>
          <w:szCs w:val="22"/>
        </w:rPr>
        <w:t xml:space="preserve">30 </w:t>
      </w:r>
      <w:r w:rsidRPr="00122402">
        <w:rPr>
          <w:rFonts w:ascii="Cambria" w:hAnsi="Cambria" w:cs="Cambria"/>
          <w:sz w:val="22"/>
          <w:szCs w:val="22"/>
        </w:rPr>
        <w:t>% wynagrodzenia brutto, o którym mowa w § 7 ust. 1 umowy.</w:t>
      </w:r>
    </w:p>
    <w:p w14:paraId="580A90D1" w14:textId="1E3230A6" w:rsidR="00986186" w:rsidRPr="00D60CF5" w:rsidRDefault="00986186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Oświadczenie o odstąpieniu od umowy należy złożyć drugiej st</w:t>
      </w:r>
      <w:r w:rsidRPr="00D60CF5">
        <w:rPr>
          <w:rFonts w:ascii="Cambria" w:hAnsi="Cambria" w:cs="Cambria"/>
          <w:sz w:val="22"/>
          <w:szCs w:val="22"/>
        </w:rPr>
        <w:t xml:space="preserve">ronie, w formie pisemnej, </w:t>
      </w:r>
      <w:r w:rsidR="005B1795" w:rsidRPr="00D60CF5">
        <w:rPr>
          <w:rFonts w:ascii="Cambria" w:hAnsi="Cambria" w:cs="Cambria"/>
          <w:sz w:val="22"/>
          <w:szCs w:val="22"/>
        </w:rPr>
        <w:t xml:space="preserve">elektronicznej lub dokumentowej, </w:t>
      </w:r>
      <w:r w:rsidRPr="00D60CF5">
        <w:rPr>
          <w:rFonts w:ascii="Cambria" w:hAnsi="Cambria" w:cs="Cambria"/>
          <w:sz w:val="22"/>
          <w:szCs w:val="22"/>
        </w:rPr>
        <w:t xml:space="preserve">pod rygorem nieważności w terminie </w:t>
      </w:r>
      <w:r w:rsidR="00D60CF5" w:rsidRPr="00D60CF5">
        <w:rPr>
          <w:rFonts w:ascii="Cambria" w:hAnsi="Cambria" w:cs="Cambria"/>
          <w:sz w:val="22"/>
          <w:szCs w:val="22"/>
        </w:rPr>
        <w:t>3</w:t>
      </w:r>
      <w:r w:rsidR="005B1795" w:rsidRPr="00D60CF5">
        <w:rPr>
          <w:rFonts w:ascii="Cambria" w:hAnsi="Cambria" w:cs="Cambria"/>
          <w:sz w:val="22"/>
          <w:szCs w:val="22"/>
        </w:rPr>
        <w:t>0</w:t>
      </w:r>
      <w:r w:rsidR="007A134E" w:rsidRPr="00D60CF5">
        <w:rPr>
          <w:rFonts w:ascii="Cambria" w:hAnsi="Cambria" w:cs="Cambria"/>
          <w:sz w:val="22"/>
          <w:szCs w:val="22"/>
        </w:rPr>
        <w:t xml:space="preserve"> </w:t>
      </w:r>
      <w:r w:rsidRPr="00D60CF5">
        <w:rPr>
          <w:rFonts w:ascii="Cambria" w:hAnsi="Cambria" w:cs="Cambria"/>
          <w:sz w:val="22"/>
          <w:szCs w:val="22"/>
        </w:rPr>
        <w:t>dni od dnia powzięcia wiadomości o okoliczności uzasadniającej odstąpienie. Oświadczenie o odstąpieniu musi zawierać uzasadnienie. Odstąpienie staje się skuteczne z chwilą doręczenia drugiej stronie</w:t>
      </w:r>
      <w:r w:rsidR="005B1795" w:rsidRPr="00D60CF5">
        <w:rPr>
          <w:rFonts w:ascii="Cambria" w:hAnsi="Cambria" w:cs="Cambria"/>
          <w:sz w:val="22"/>
          <w:szCs w:val="22"/>
        </w:rPr>
        <w:t>, w tym także na adresy mailowe podane jako kontaktowe przez Strony.</w:t>
      </w:r>
    </w:p>
    <w:p w14:paraId="28627998" w14:textId="77777777" w:rsidR="00986186" w:rsidRPr="00D60CF5" w:rsidRDefault="00986186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60CF5">
        <w:rPr>
          <w:rFonts w:ascii="Cambria" w:hAnsi="Cambria" w:cs="Cambria"/>
          <w:sz w:val="22"/>
          <w:szCs w:val="22"/>
        </w:rPr>
        <w:t>W przypadku wykonywania przedmiotu umowy niezgodnie z jej postanowieniami zamawiający ma prawo odstąpienia od umowy po uprzednim bezskutecznym wezwaniu wykonawcy do wykonania umowy zgodnie z jej treścią</w:t>
      </w:r>
      <w:r w:rsidR="007839D6" w:rsidRPr="00D60CF5">
        <w:rPr>
          <w:rFonts w:ascii="Cambria" w:hAnsi="Cambria" w:cs="Cambria"/>
          <w:sz w:val="22"/>
          <w:szCs w:val="22"/>
        </w:rPr>
        <w:t xml:space="preserve"> w terminie </w:t>
      </w:r>
      <w:r w:rsidR="005B1795" w:rsidRPr="00D60CF5">
        <w:rPr>
          <w:rFonts w:ascii="Cambria" w:hAnsi="Cambria" w:cs="Cambria"/>
          <w:sz w:val="22"/>
          <w:szCs w:val="22"/>
        </w:rPr>
        <w:t>14</w:t>
      </w:r>
      <w:r w:rsidR="007839D6" w:rsidRPr="00D60CF5">
        <w:rPr>
          <w:rFonts w:ascii="Cambria" w:hAnsi="Cambria" w:cs="Cambria"/>
          <w:sz w:val="22"/>
          <w:szCs w:val="22"/>
        </w:rPr>
        <w:t xml:space="preserve"> dni od upływu terminu wyznaczonego na podjęcie realizacji umowy zgodnie z jej treścią</w:t>
      </w:r>
      <w:r w:rsidRPr="00D60CF5">
        <w:rPr>
          <w:rFonts w:ascii="Cambria" w:hAnsi="Cambria" w:cs="Cambria"/>
          <w:sz w:val="22"/>
          <w:szCs w:val="22"/>
        </w:rPr>
        <w:t xml:space="preserve">. </w:t>
      </w:r>
    </w:p>
    <w:p w14:paraId="64DF83A0" w14:textId="21498100" w:rsidR="00023D82" w:rsidRPr="00D60CF5" w:rsidRDefault="007839D6" w:rsidP="003C508C">
      <w:pPr>
        <w:pStyle w:val="p2"/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60CF5">
        <w:rPr>
          <w:rFonts w:ascii="Cambria" w:hAnsi="Cambria" w:cs="Cambria"/>
          <w:sz w:val="22"/>
          <w:szCs w:val="22"/>
        </w:rPr>
        <w:t xml:space="preserve">Zamawiający może odstąpić od umowy, jeżeli zwłoka w wykonaniu zamówienia przekracza </w:t>
      </w:r>
      <w:r w:rsidR="005B1795" w:rsidRPr="00D60CF5">
        <w:rPr>
          <w:rFonts w:ascii="Cambria" w:hAnsi="Cambria" w:cs="Cambria"/>
          <w:sz w:val="22"/>
          <w:szCs w:val="22"/>
        </w:rPr>
        <w:t>14</w:t>
      </w:r>
      <w:r w:rsidRPr="00D60CF5">
        <w:rPr>
          <w:rFonts w:ascii="Cambria" w:hAnsi="Cambria" w:cs="Cambria"/>
          <w:sz w:val="22"/>
          <w:szCs w:val="22"/>
        </w:rPr>
        <w:t xml:space="preserve"> dni. Prawo to może wykonać w terminie </w:t>
      </w:r>
      <w:r w:rsidR="00D60CF5" w:rsidRPr="00D60CF5">
        <w:rPr>
          <w:rFonts w:ascii="Cambria" w:hAnsi="Cambria" w:cs="Cambria"/>
          <w:sz w:val="22"/>
          <w:szCs w:val="22"/>
        </w:rPr>
        <w:t>3</w:t>
      </w:r>
      <w:r w:rsidR="005B1795" w:rsidRPr="00D60CF5">
        <w:rPr>
          <w:rFonts w:ascii="Cambria" w:hAnsi="Cambria" w:cs="Cambria"/>
          <w:sz w:val="22"/>
          <w:szCs w:val="22"/>
        </w:rPr>
        <w:t>0</w:t>
      </w:r>
      <w:r w:rsidRPr="00D60CF5">
        <w:rPr>
          <w:rFonts w:ascii="Cambria" w:hAnsi="Cambria" w:cs="Cambria"/>
          <w:sz w:val="22"/>
          <w:szCs w:val="22"/>
        </w:rPr>
        <w:t xml:space="preserve"> dni po upływie terminu zwłoki wskazanego w ust. 10.</w:t>
      </w:r>
    </w:p>
    <w:p w14:paraId="63B1B08C" w14:textId="77777777" w:rsidR="00023D82" w:rsidRPr="00122402" w:rsidRDefault="00023D82" w:rsidP="00742645">
      <w:pPr>
        <w:pStyle w:val="p2"/>
        <w:spacing w:line="276" w:lineRule="auto"/>
        <w:rPr>
          <w:rStyle w:val="s1"/>
          <w:rFonts w:ascii="Cambria" w:hAnsi="Cambria" w:cs="Cambria"/>
          <w:b/>
          <w:sz w:val="22"/>
          <w:szCs w:val="22"/>
        </w:rPr>
      </w:pPr>
    </w:p>
    <w:p w14:paraId="32CED017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122402">
        <w:rPr>
          <w:rStyle w:val="s1"/>
          <w:rFonts w:ascii="Cambria" w:hAnsi="Cambria" w:cs="Cambria"/>
          <w:b/>
          <w:sz w:val="22"/>
          <w:szCs w:val="22"/>
        </w:rPr>
        <w:t xml:space="preserve">§ </w:t>
      </w:r>
      <w:r w:rsidRPr="00122402">
        <w:rPr>
          <w:rFonts w:ascii="Cambria" w:hAnsi="Cambria" w:cs="Cambria"/>
          <w:b/>
          <w:sz w:val="22"/>
          <w:szCs w:val="22"/>
        </w:rPr>
        <w:t>10</w:t>
      </w:r>
    </w:p>
    <w:p w14:paraId="4311C50B" w14:textId="77777777" w:rsidR="00023D82" w:rsidRPr="00C50227" w:rsidRDefault="00023D82" w:rsidP="00C50227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C50227">
        <w:rPr>
          <w:rFonts w:ascii="Cambria" w:hAnsi="Cambria" w:cs="Cambria"/>
          <w:b/>
          <w:sz w:val="22"/>
          <w:szCs w:val="22"/>
        </w:rPr>
        <w:t>Zmiany postanowień umowy</w:t>
      </w:r>
    </w:p>
    <w:p w14:paraId="56BB89EA" w14:textId="6128AF6B" w:rsidR="00023D82" w:rsidRPr="00C50227" w:rsidRDefault="005B1795" w:rsidP="00C50227">
      <w:pPr>
        <w:pStyle w:val="p2"/>
        <w:numPr>
          <w:ilvl w:val="0"/>
          <w:numId w:val="4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bookmarkStart w:id="9" w:name="_Hlk136864894"/>
      <w:r w:rsidRPr="00C50227">
        <w:rPr>
          <w:rFonts w:ascii="Cambria" w:hAnsi="Cambria" w:cs="Cambria"/>
          <w:sz w:val="22"/>
          <w:szCs w:val="22"/>
        </w:rPr>
        <w:t>Niezależnie od przypadków umożliwiających zmianę umowy wynikających z przepisów powszechnie obowiązujących</w:t>
      </w:r>
      <w:bookmarkEnd w:id="9"/>
      <w:r w:rsidRPr="00C50227">
        <w:rPr>
          <w:rFonts w:ascii="Cambria" w:hAnsi="Cambria" w:cs="Cambria"/>
          <w:sz w:val="22"/>
          <w:szCs w:val="22"/>
        </w:rPr>
        <w:t xml:space="preserve">, </w:t>
      </w:r>
      <w:r w:rsidR="00023D82" w:rsidRPr="00C50227">
        <w:rPr>
          <w:rFonts w:ascii="Cambria" w:hAnsi="Cambria" w:cs="Cambria"/>
          <w:sz w:val="22"/>
          <w:szCs w:val="22"/>
        </w:rPr>
        <w:t>Zamawiający przewiduje możliwość zmian postanowień umowy w sprawie zamówienia w stosunku do treści wybranej oferty, dotyczących przedmiotu zamówienia, sposobu realizacji zamówienia oraz terminu realizacji umowy</w:t>
      </w:r>
      <w:r w:rsidR="007A134E" w:rsidRPr="00C50227">
        <w:rPr>
          <w:rFonts w:ascii="Cambria" w:hAnsi="Cambria" w:cs="Cambria"/>
          <w:sz w:val="22"/>
          <w:szCs w:val="22"/>
        </w:rPr>
        <w:t xml:space="preserve"> </w:t>
      </w:r>
      <w:r w:rsidR="00023D82" w:rsidRPr="00C50227">
        <w:rPr>
          <w:rFonts w:ascii="Cambria" w:hAnsi="Cambria" w:cs="Cambria"/>
          <w:sz w:val="22"/>
          <w:szCs w:val="22"/>
        </w:rPr>
        <w:t>i terminu płatności a także wysokości wynagrodzenia wykonaw</w:t>
      </w:r>
      <w:r w:rsidR="00B50ADB" w:rsidRPr="00C50227">
        <w:rPr>
          <w:rFonts w:ascii="Cambria" w:hAnsi="Cambria" w:cs="Cambria"/>
          <w:sz w:val="22"/>
          <w:szCs w:val="22"/>
        </w:rPr>
        <w:t xml:space="preserve">cy, w szczególności w przypadku </w:t>
      </w:r>
      <w:r w:rsidR="00023D82" w:rsidRPr="00C50227">
        <w:rPr>
          <w:rFonts w:ascii="Cambria" w:hAnsi="Cambria" w:cs="Cambria"/>
          <w:sz w:val="22"/>
          <w:szCs w:val="22"/>
        </w:rPr>
        <w:t>zmian w obowiązujących przepisach prawa, powodujących konie</w:t>
      </w:r>
      <w:r w:rsidR="00B50ADB" w:rsidRPr="00C50227">
        <w:rPr>
          <w:rFonts w:ascii="Cambria" w:hAnsi="Cambria" w:cs="Cambria"/>
          <w:sz w:val="22"/>
          <w:szCs w:val="22"/>
        </w:rPr>
        <w:t>czność dokonania zmian w umowie:</w:t>
      </w:r>
    </w:p>
    <w:p w14:paraId="7EB9F736" w14:textId="77777777" w:rsidR="00B1316C" w:rsidRPr="00C50227" w:rsidRDefault="00023D82" w:rsidP="00C50227">
      <w:pPr>
        <w:pStyle w:val="p2"/>
        <w:numPr>
          <w:ilvl w:val="1"/>
          <w:numId w:val="1"/>
        </w:numPr>
        <w:tabs>
          <w:tab w:val="clear" w:pos="0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 w:cs="Cambria"/>
          <w:sz w:val="22"/>
          <w:szCs w:val="22"/>
        </w:rPr>
        <w:t>w zakresie obowiązującej stawki podatku VAT</w:t>
      </w:r>
      <w:r w:rsidR="00B1316C" w:rsidRPr="00C50227">
        <w:rPr>
          <w:rFonts w:ascii="Cambria" w:hAnsi="Cambria" w:cs="Cambria"/>
          <w:sz w:val="22"/>
          <w:szCs w:val="22"/>
        </w:rPr>
        <w:t xml:space="preserve"> oraz podatku akcyzowego</w:t>
      </w:r>
      <w:r w:rsidRPr="00C50227">
        <w:rPr>
          <w:rFonts w:ascii="Cambria" w:hAnsi="Cambria" w:cs="Cambria"/>
          <w:sz w:val="22"/>
          <w:szCs w:val="22"/>
        </w:rPr>
        <w:t>, w przypadku zmian powszechnie obowiązującego prawa w tym zakresie,</w:t>
      </w:r>
    </w:p>
    <w:p w14:paraId="4FC231AD" w14:textId="77777777" w:rsidR="00B1316C" w:rsidRPr="00C50227" w:rsidRDefault="00B1316C" w:rsidP="00C50227">
      <w:pPr>
        <w:pStyle w:val="p2"/>
        <w:numPr>
          <w:ilvl w:val="1"/>
          <w:numId w:val="1"/>
        </w:numPr>
        <w:tabs>
          <w:tab w:val="clear" w:pos="0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eastAsiaTheme="minorHAnsi" w:hAnsi="Cambria"/>
          <w:color w:val="000000"/>
          <w:sz w:val="22"/>
          <w:szCs w:val="22"/>
        </w:rPr>
        <w:t xml:space="preserve">zmiany wysokości minimalnego wynagrodzenia albo wysokości minimalnej stawki godzinowej, ustalonych na podstawie przepisów ustawy z dnia 10 października 2002 r. o minimalnym wynagrodzeniu za pracę (Dz. U. z 2020 r. poz. 2207, ze zm.) lub na podstawie innych przepisów prawa powszechnego; </w:t>
      </w:r>
    </w:p>
    <w:p w14:paraId="1B71EE32" w14:textId="77777777" w:rsidR="00B1316C" w:rsidRPr="00C50227" w:rsidRDefault="00B1316C" w:rsidP="00C50227">
      <w:pPr>
        <w:pStyle w:val="p2"/>
        <w:numPr>
          <w:ilvl w:val="1"/>
          <w:numId w:val="1"/>
        </w:numPr>
        <w:tabs>
          <w:tab w:val="clear" w:pos="0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eastAsiaTheme="minorHAnsi" w:hAnsi="Cambria"/>
          <w:color w:val="000000"/>
          <w:sz w:val="22"/>
          <w:szCs w:val="22"/>
        </w:rPr>
        <w:t xml:space="preserve">zmiany zasad podlegania ubezpieczeniom społecznym lub ubezpieczeniu zdrowotnemu lub wysokości stawki składki na ubezpieczenia społeczne lub zdrowotne, </w:t>
      </w:r>
    </w:p>
    <w:p w14:paraId="4D563E6C" w14:textId="77777777" w:rsidR="00B1316C" w:rsidRPr="00C50227" w:rsidRDefault="00B1316C" w:rsidP="00C50227">
      <w:pPr>
        <w:pStyle w:val="p2"/>
        <w:numPr>
          <w:ilvl w:val="1"/>
          <w:numId w:val="1"/>
        </w:numPr>
        <w:tabs>
          <w:tab w:val="clear" w:pos="0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eastAsiaTheme="minorHAnsi" w:hAnsi="Cambria"/>
          <w:color w:val="000000"/>
          <w:sz w:val="22"/>
          <w:szCs w:val="22"/>
        </w:rPr>
        <w:lastRenderedPageBreak/>
        <w:t xml:space="preserve">zmiany zasad gromadzenia i wysokości wpłat do pracowniczych planów kapitałowych, o których mowa w ustawie z dnia 4 października 2018 r. o pracowniczych planach kapitałowych (Dz.U. z 2020 r. poz. 1342 ze zm.); </w:t>
      </w:r>
    </w:p>
    <w:p w14:paraId="692E8883" w14:textId="0EC5979E" w:rsidR="00B1316C" w:rsidRPr="00C50227" w:rsidRDefault="00B1316C" w:rsidP="00C50227">
      <w:pPr>
        <w:pStyle w:val="p2"/>
        <w:numPr>
          <w:ilvl w:val="1"/>
          <w:numId w:val="1"/>
        </w:numPr>
        <w:tabs>
          <w:tab w:val="clear" w:pos="0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eastAsiaTheme="minorHAnsi" w:hAnsi="Cambria"/>
          <w:color w:val="000000"/>
          <w:sz w:val="22"/>
          <w:szCs w:val="22"/>
        </w:rPr>
        <w:t xml:space="preserve">zmiany cen materiałów lub kosztów związanych z realizacją zamówienia, z tym zastrzeżeniem, że: </w:t>
      </w:r>
    </w:p>
    <w:p w14:paraId="28EEC59D" w14:textId="1ED98FBB" w:rsidR="00B1316C" w:rsidRPr="00C50227" w:rsidRDefault="00B1316C" w:rsidP="00C50227">
      <w:pPr>
        <w:pStyle w:val="Default"/>
        <w:numPr>
          <w:ilvl w:val="0"/>
          <w:numId w:val="28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minimalny poziom zmiany ceny materiałów lub kosztów, uprawniający strony umowy do żądania zmiany wynagrodzenia wynosi 10% w stosunku do cen lub kosztów wskazanych w ofercie; </w:t>
      </w:r>
    </w:p>
    <w:p w14:paraId="40FCE1D1" w14:textId="2567D15A" w:rsidR="00B1316C" w:rsidRPr="00C50227" w:rsidRDefault="00B1316C" w:rsidP="00C50227">
      <w:pPr>
        <w:pStyle w:val="p2"/>
        <w:numPr>
          <w:ilvl w:val="0"/>
          <w:numId w:val="28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>poziom zmiany wynagrodzenia zostanie ustalony na podstawie wskaźnika zmiany cen towarów i usług konsumpcyjnych ustalanego przez Prezesa Głównego Urzędu Statystycznego i ogłaszanego w Dzienniku Urzędowym RP „Monitor Polski”;</w:t>
      </w:r>
    </w:p>
    <w:p w14:paraId="475D7624" w14:textId="20B3D034" w:rsidR="004F3CE1" w:rsidRPr="00C50227" w:rsidRDefault="004F3CE1" w:rsidP="00C50227">
      <w:pPr>
        <w:pStyle w:val="p2"/>
        <w:numPr>
          <w:ilvl w:val="0"/>
          <w:numId w:val="28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>maksymalna wartość zmiany wynagrodzenia, jaką dopuszcza Zamawiający, to łącznie 5% w stosunku do wartości wynagrodzenia brutto określonego w § 7 ust. 1 umowy.</w:t>
      </w:r>
    </w:p>
    <w:p w14:paraId="609D3C7F" w14:textId="3EE3E1E2" w:rsidR="00023D82" w:rsidRPr="00C50227" w:rsidRDefault="00023D82" w:rsidP="00C50227">
      <w:pPr>
        <w:pStyle w:val="p2"/>
        <w:numPr>
          <w:ilvl w:val="1"/>
          <w:numId w:val="1"/>
        </w:numPr>
        <w:tabs>
          <w:tab w:val="clear" w:pos="0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 w:cs="Cambria"/>
          <w:sz w:val="22"/>
          <w:szCs w:val="22"/>
        </w:rPr>
        <w:t>zaistnienia siły wyższej rozumianej jako zdarzenia pozostające poza kontrolą każdej ze stron, których strony nie mogły przewidzieć ani im zapobiec, i które zakłócają lub uniemożliwiają realizację Umowy, takie zdarzenia obejmują w szczególności: wojny, rewolucje, pożary, powodzie, działania terrorystyczne, zakłócenia spowodowane wprowadzeniem zabezpieczeń antyterrorystycznych (zmiana terminu wykonania o czas trwania przeszkody);,</w:t>
      </w:r>
    </w:p>
    <w:p w14:paraId="0B26C55B" w14:textId="19A3259C" w:rsidR="00023D82" w:rsidRPr="00C50227" w:rsidRDefault="00023D82" w:rsidP="00C50227">
      <w:pPr>
        <w:pStyle w:val="p2"/>
        <w:numPr>
          <w:ilvl w:val="1"/>
          <w:numId w:val="1"/>
        </w:numPr>
        <w:tabs>
          <w:tab w:val="clear" w:pos="0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 w:cs="Cambria"/>
          <w:sz w:val="22"/>
          <w:szCs w:val="22"/>
        </w:rPr>
        <w:t>wstr</w:t>
      </w:r>
      <w:r w:rsidR="00F4209E" w:rsidRPr="00C50227">
        <w:rPr>
          <w:rFonts w:ascii="Cambria" w:hAnsi="Cambria" w:cs="Cambria"/>
          <w:sz w:val="22"/>
          <w:szCs w:val="22"/>
        </w:rPr>
        <w:t>zymania realizacji umowy przez Z</w:t>
      </w:r>
      <w:r w:rsidRPr="00C50227">
        <w:rPr>
          <w:rFonts w:ascii="Cambria" w:hAnsi="Cambria" w:cs="Cambria"/>
          <w:sz w:val="22"/>
          <w:szCs w:val="22"/>
        </w:rPr>
        <w:t>amawiającego</w:t>
      </w:r>
      <w:r w:rsidR="00F4209E" w:rsidRPr="00C50227">
        <w:rPr>
          <w:rFonts w:ascii="Cambria" w:hAnsi="Cambria" w:cs="Cambria"/>
          <w:sz w:val="22"/>
          <w:szCs w:val="22"/>
        </w:rPr>
        <w:t xml:space="preserve"> na czas przeprowadzenia przez Z</w:t>
      </w:r>
      <w:r w:rsidRPr="00C50227">
        <w:rPr>
          <w:rFonts w:ascii="Cambria" w:hAnsi="Cambria" w:cs="Cambria"/>
          <w:sz w:val="22"/>
          <w:szCs w:val="22"/>
        </w:rPr>
        <w:t>amawiającego lub podmiot upoważniony kontroli jakości i sposobu realizacji umowy (zmiana terminu wykonania o czas trwania przeszkody);</w:t>
      </w:r>
    </w:p>
    <w:p w14:paraId="669ED338" w14:textId="77777777" w:rsidR="008478DE" w:rsidRPr="00C50227" w:rsidRDefault="00B50ADB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Zmiany, o których mowa w ust. 1 pkt 1-5, wprowadzone zostaną na zasadach i w sposób określony w ust. 3 - 15, jeżeli zmiany te będą miały wpływ na koszty wykonania Umowy przez Wykonawcę. </w:t>
      </w:r>
    </w:p>
    <w:p w14:paraId="765F5E20" w14:textId="77777777" w:rsidR="008478DE" w:rsidRPr="00C50227" w:rsidRDefault="00B50ADB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Zmiana wysokości wynagrodzenia należnego </w:t>
      </w:r>
      <w:r w:rsidRPr="00C50227">
        <w:rPr>
          <w:rFonts w:ascii="Cambria" w:hAnsi="Cambria"/>
          <w:b/>
          <w:bCs/>
        </w:rPr>
        <w:t xml:space="preserve">Wykonawcy </w:t>
      </w:r>
      <w:r w:rsidRPr="00C50227">
        <w:rPr>
          <w:rFonts w:ascii="Cambria" w:hAnsi="Cambria"/>
        </w:rPr>
        <w:t xml:space="preserve">w przypadku zaistnienia przesłanki, o której mowa w ust. 1 pkt 1, będzie odnosić się wyłącznie do części przedmiotu umowy zrealizowanej, zgodnie z terminami ustalonymi umową, po dniu wejścia w życie przepisów zmieniających stawkę podatku od towarów i usług albo stawkę podatku akcyzowego oraz wyłącznie do części przedmiotu Umowy, do której zastosowanie znajdzie zmiana stawki podatku od towarów i usług albo podatku akcyzowego. </w:t>
      </w:r>
    </w:p>
    <w:p w14:paraId="75C5BEF9" w14:textId="77777777" w:rsidR="008478DE" w:rsidRPr="00C50227" w:rsidRDefault="00B50ADB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W przypadku zmiany, o której mowa w ust. 1 pkt 1, wartość wynagrodzenia netto nie zmieni się, a wartość wynagrodzenia brutto zostanie wyliczona na podstawie nowych przepisów. </w:t>
      </w:r>
    </w:p>
    <w:p w14:paraId="78E48CFC" w14:textId="77777777" w:rsidR="00C50227" w:rsidRPr="00C50227" w:rsidRDefault="00B50ADB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Zmiana wysokości wynagrodzenia w przypadku zaistnienia przesłanki, o której mowa w ust. 1 pkt 2, 3 lub 4 będzie obejmować wyłącznie część wynagrodzenia należnego Wykonawcy, w odniesieniu do której nastąpiła zmiana wysokości kosztów wykonania umowy przez </w:t>
      </w:r>
      <w:r w:rsidRPr="00C50227">
        <w:rPr>
          <w:rFonts w:ascii="Cambria" w:hAnsi="Cambria"/>
          <w:b/>
          <w:bCs/>
        </w:rPr>
        <w:t xml:space="preserve">Wykonawcę </w:t>
      </w:r>
      <w:r w:rsidRPr="00C50227">
        <w:rPr>
          <w:rFonts w:ascii="Cambria" w:hAnsi="Cambria"/>
        </w:rPr>
        <w:t xml:space="preserve">w związku z wejściem w życie przepisów odpowiednio zmieniających wysokość minimalnego wynagrodzenia za pracę albo wysokości minimalnej stawki godzinowej, lub dokonujących zmian w zakresie zasad podlegania ubezpieczeniom społecznym lub ubezpieczeniu zdrowotnemu lub w zakresie wysokości stawki składki na ubezpieczenia społeczne lub zdrowotne lub w związku z wejściem przepisów dokonujących zmian w zakresie zasad gromadzenia i wysokości wpłat do pracowniczych planów kapitałowych. </w:t>
      </w:r>
    </w:p>
    <w:p w14:paraId="3B3E19EF" w14:textId="77777777" w:rsidR="00C50227" w:rsidRPr="00C50227" w:rsidRDefault="00B50ADB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W przypadku zmiany, o której mowa w ust. 1 pkt 2, wynagrodzenie Wykonawcy ulegnie zmianie o kwotę odpowiadającą wzrostowi kosztu Wykonawcy w związku ze zwiększeniem wysokości wynagrodzeń pracowników świadczących usługi do wysokości aktualnie obowiązującego minimalnego wynagrodzenia za pracę albo wysokości minimalnej stawki godzinowej, z uwzględnieniem wszystkich obciążeń publicznoprawnych od kwoty wzrostu minimalnego </w:t>
      </w:r>
      <w:r w:rsidRPr="00C50227">
        <w:rPr>
          <w:rFonts w:ascii="Cambria" w:hAnsi="Cambria"/>
        </w:rPr>
        <w:lastRenderedPageBreak/>
        <w:t xml:space="preserve">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 </w:t>
      </w:r>
    </w:p>
    <w:p w14:paraId="15D61C26" w14:textId="77777777" w:rsidR="00C50227" w:rsidRPr="00C50227" w:rsidRDefault="00776310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W przypadku zmiany, o której mowa w ust. 1 pkt 3, wynagrodzenie Wykonawcy ulegnie zmianie o kwotę odpowiadającą zmianie kosztu Wykonawcy ponoszonego w związku z wypłatą wynagrodzenia pracownikom świadczącym usługę.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 </w:t>
      </w:r>
    </w:p>
    <w:p w14:paraId="37C3C44C" w14:textId="77777777" w:rsidR="00C50227" w:rsidRPr="00C50227" w:rsidRDefault="00776310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W celu zawarcia aneksu, o którym mowa w ust. 1,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 Wniosek, o którym mowa w zdaniu poprzedzającym może zostać złożony przez każdą ze Stron w terminie od dnia opublikowania przepisów wprowadzających zmiany, o których mowa w ust. 1 pkt 1-3 do 30 dnia od dnia wejścia w życie tych przepisów. </w:t>
      </w:r>
    </w:p>
    <w:p w14:paraId="39066C54" w14:textId="407DDE3E" w:rsidR="00B50ADB" w:rsidRPr="00C50227" w:rsidRDefault="00B50ADB" w:rsidP="00C50227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W przypadku zmian, o których mowa w ust. 1 pkt 2, pkt 3 lub pkt 4, jeżeli z wnioskiem występuje Wykonawca, jest on zobowiązany dołączyć do wniosku dokumenty, z których będzie wynikać, w jakim zakresie zmiany te mają wpływ na koszty wykonania Umowy, w szczególności: </w:t>
      </w:r>
    </w:p>
    <w:p w14:paraId="7919F6A7" w14:textId="77777777" w:rsidR="00C50227" w:rsidRPr="00C50227" w:rsidRDefault="00B50ADB" w:rsidP="00C50227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pisemne zestawienie wynagrodzeń (zarówno przed jak i po zmianie) pracowników świadczących usługę, wraz z określeniem zakresu w jakim wykonują oni prace bezpośrednio związane z realizacją Przedmiotu Umowy oraz części wynagrodzenia odpowiadającej temu zakresowi - w przypadku zmiany, o której mowa w ust. 1 pkt 2, lub </w:t>
      </w:r>
    </w:p>
    <w:p w14:paraId="67343283" w14:textId="77777777" w:rsidR="00C50227" w:rsidRPr="00C50227" w:rsidRDefault="00B50ADB" w:rsidP="00C50227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pisemne zestawienie wynagrodzeń (zarówno przed jak i po zmianie) pracowników świadczących usługę, wraz z kwotami składek uiszczanych do Zakładu Ubezpieczeń Społecznych/Kasy Rolniczego Ubezpieczenia Społecznego w części finansowanej przez Wykonawcę, z określeniem zakresu (etatu), w jakim wykonują oni prace bezpośrednio związane z realizacją przedmiotu Umowy oraz części wynagrodzenia odpowiadającej temu zakresowi - w przypadku zmiany, o której mowa w ust. 1 pkt 3, </w:t>
      </w:r>
    </w:p>
    <w:p w14:paraId="2ADABB84" w14:textId="1A05AFC1" w:rsidR="00B50ADB" w:rsidRPr="00C50227" w:rsidRDefault="00B50ADB" w:rsidP="00C50227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kalkulację kosztów wykonania przedmiotu Umowy zawierającą wpływ zmian przepisów, na koszty wykonania zamówienia. </w:t>
      </w:r>
    </w:p>
    <w:p w14:paraId="0207F1CE" w14:textId="77777777" w:rsidR="00C50227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W przypadku zmiany, o której mowa w ust. 1 pkt 3,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wynagrodzeń, o którym mowa w ust. 9 pkt 2. </w:t>
      </w:r>
    </w:p>
    <w:p w14:paraId="257184C5" w14:textId="67F8F84E" w:rsidR="00FC2E9C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>W terminie 15 dni roboczych od dnia przekazania wniosku, o którym mowa w ust. 9 lub ust. 10, Strona, która otrzymała wniosek, przekaże drugiej Stronie informacje o zakresie, w jakim zatwierdza wniosek oraz wskaże kwotę, o którą wynagrodzenie należne Wykonawcy powinno ulec zmianie, albo informacje o niezatwierdzeniu wniosku wraz z uzasadnieniem.</w:t>
      </w:r>
    </w:p>
    <w:p w14:paraId="555AA612" w14:textId="1DED8DF7" w:rsidR="00C50227" w:rsidRPr="00FC2E9C" w:rsidRDefault="00FC2E9C" w:rsidP="00FC2E9C">
      <w:pPr>
        <w:tabs>
          <w:tab w:val="left" w:pos="5272"/>
        </w:tabs>
        <w:rPr>
          <w:lang w:eastAsia="en-US"/>
        </w:rPr>
      </w:pPr>
      <w:r>
        <w:rPr>
          <w:lang w:eastAsia="en-US"/>
        </w:rPr>
        <w:tab/>
      </w:r>
    </w:p>
    <w:p w14:paraId="510FC749" w14:textId="77777777" w:rsidR="00C50227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lastRenderedPageBreak/>
        <w:t xml:space="preserve">W przypadku otrzymania przez Stronę informacji o niezatwierdzeniu wniosku lub częściowym zatwierdzeniu wniosku, Strona ta może ponownie wystąpić z wnioskiem, o którym mowa w ust. 9 lub ust. 10. W takim przypadku ust. 9-12 oraz 13 stosuje się odpowiednio. </w:t>
      </w:r>
    </w:p>
    <w:p w14:paraId="757BDDF6" w14:textId="2EFA3D56" w:rsidR="00B50ADB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W sytuacji wystąpienia okoliczności wskazanych w ust. 1 pkt 5 Wykonawca składa pisemny wniosek o zmianę umowy o zamówienie publiczne w zakresie płatności wynikających z faktur wystawionych po zaistnieniu okoliczności uzasadniających zamianę wynagrodzenia. </w:t>
      </w:r>
    </w:p>
    <w:p w14:paraId="70F8F758" w14:textId="77777777" w:rsidR="00FD311C" w:rsidRDefault="00B50ADB" w:rsidP="00FD311C">
      <w:pPr>
        <w:jc w:val="both"/>
        <w:rPr>
          <w:rFonts w:ascii="Cambria" w:hAnsi="Cambria"/>
        </w:rPr>
      </w:pPr>
      <w:r w:rsidRPr="00C50227">
        <w:rPr>
          <w:rFonts w:ascii="Cambria" w:hAnsi="Cambria"/>
        </w:rPr>
        <w:t xml:space="preserve">Wniosek powinien zawierać wyczerpujące uzasadnienie oraz dokładne wyliczenie kwoty wynagrodzenia Wykonawcy po zmianie umowy, w szczególności Wykonawca zobowiązany jest wykazać związek pomiędzy wnioskowaną kwotą podwyższenia wynagrodzenia umownego, a wpływem zmiany ceny lub kosztów na kalkulację ceny ofertowej. Zmiana wynagrodzenia zostanie dokonana z zachowaniem następujących zasad: </w:t>
      </w:r>
    </w:p>
    <w:p w14:paraId="1F75BA0A" w14:textId="77777777" w:rsidR="00FD311C" w:rsidRPr="00FD311C" w:rsidRDefault="00B50ADB" w:rsidP="00FD311C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D311C">
        <w:rPr>
          <w:rFonts w:ascii="Cambria" w:hAnsi="Cambria"/>
          <w:sz w:val="22"/>
          <w:szCs w:val="22"/>
        </w:rPr>
        <w:t xml:space="preserve">podstawą dla zmiany wynagrodzenia jest zmiana cen materiałów lub kosztów realizacji zamówienia w wymiarze, o którym mowa w ust. 1 pkt 5 lit. a, </w:t>
      </w:r>
    </w:p>
    <w:p w14:paraId="3A6CEA26" w14:textId="77777777" w:rsidR="00FD311C" w:rsidRPr="00FD311C" w:rsidRDefault="00B50ADB" w:rsidP="00FD311C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D311C">
        <w:rPr>
          <w:rFonts w:ascii="Cambria" w:hAnsi="Cambria"/>
          <w:sz w:val="22"/>
          <w:szCs w:val="22"/>
        </w:rPr>
        <w:t>dla ustalenia zmiany wynagrodzenia w odniesieniu do procentowych zmian cen materiałów lub kosztów związanych z realizacją zamówienia, Strony posłużą się danymi Głównego Urzędu Statystycznego i dokonają zmiany zgodnie ze wskaźnikami cen towarów i usług konsumpcyjnych, zgodnie z ust. 1 p</w:t>
      </w:r>
      <w:r w:rsidR="00776310" w:rsidRPr="00FD311C">
        <w:rPr>
          <w:rFonts w:ascii="Cambria" w:hAnsi="Cambria"/>
          <w:sz w:val="22"/>
          <w:szCs w:val="22"/>
        </w:rPr>
        <w:t xml:space="preserve">kt 5 lit. b. </w:t>
      </w:r>
    </w:p>
    <w:p w14:paraId="2D7A886F" w14:textId="77777777" w:rsidR="00FD311C" w:rsidRPr="00FD311C" w:rsidRDefault="00B50ADB" w:rsidP="00FD311C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D311C">
        <w:rPr>
          <w:rFonts w:ascii="Cambria" w:hAnsi="Cambria"/>
          <w:sz w:val="22"/>
          <w:szCs w:val="22"/>
        </w:rPr>
        <w:t xml:space="preserve">Pierwsza waloryzacja może nastąpić nie wcześniej niż po 6 miesiącach od podpisania umowy i będzie wyliczona jako średnia arytmetyczna ze wskaźnika, o którym mowa w ust. 1 pkt 5 lit. b za okres poprzednich 6 miesięcy. Waloryzacja wynagrodzenia należnego Wykonawcy w przypadku zmiany ceny materiałów lub kosztów związanych z realizacją zamówienia dotyczyć będzie usług niezrealizowanych do dnia złożenia wniosku. </w:t>
      </w:r>
    </w:p>
    <w:p w14:paraId="1D3C2240" w14:textId="6F305D5C" w:rsidR="00B50ADB" w:rsidRPr="00FD311C" w:rsidRDefault="00B50ADB" w:rsidP="00FD311C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D311C">
        <w:rPr>
          <w:rFonts w:ascii="Cambria" w:hAnsi="Cambria"/>
          <w:sz w:val="22"/>
          <w:szCs w:val="22"/>
        </w:rPr>
        <w:t xml:space="preserve">Każda kolejna waloryzacja dokonywana będzie po upływie 3 miesięcy od poprzedniej waloryzacji i będzie wyliczana jako średnia arytmetyczna ze wskaźnika publikowanego przez Prezesa Głównego Urzędu Statystycznego za okres, który upłynął od poprzedniej waloryzacji. </w:t>
      </w:r>
    </w:p>
    <w:p w14:paraId="0EF59D69" w14:textId="77777777" w:rsidR="00C50227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Zmiana wysokości wynagrodzenia należnego Wykonawcy w przypadku zmiany cen, o której mowa w ust. 1 pkt 5, będzie odnosić się wyłącznie do części przedmiotu umowy realizowanego 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umowy, do której zastosowanie znajdzie właściwa zmiana. </w:t>
      </w:r>
    </w:p>
    <w:p w14:paraId="735AEED6" w14:textId="77777777" w:rsidR="00C50227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Aneks, o którym mowa w ust. 1 zostanie zawarty nie później niż w terminie 15 dni roboczych od dnia zatwierdzenia wniosku o dokonanie zmiany wysokości wynagrodzenia należnego Wykonawcy i wchodzić będzie każdorazowo w życie z dniem wejścia w życie zmian przepisów, o których mowa w ust. 1 pkt 1-4 Umowy lub w okolicznościach, o których mowa w ust. 1 pkt 5. </w:t>
      </w:r>
    </w:p>
    <w:p w14:paraId="20FFB921" w14:textId="77777777" w:rsidR="00C50227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Zmiana, o której mowa w ust. 1 pkt 5 w zakresie obniżenia wynagrodzenia wykonawcy, może nastąpić z inicjatywy Zamawiającego. W takim wypadku zasady dokonywania zmiany są dokonywane z zachowaniem reguł, o których mowa w ust. 13. Zamawiający składa Wykonawcy informację o wszczęciu procedury zmiany umowy w terminie 30 dni od zaistnienia okoliczności, o których mowa w ust. 1 pkt 5 oraz wykazuje wpływ zmiany na wysokość wynagrodzenia. </w:t>
      </w:r>
    </w:p>
    <w:p w14:paraId="746E7DF3" w14:textId="77777777" w:rsidR="00C50227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 xml:space="preserve">Zmiany, o których mowa w ust. 1 pkt 5, mogą być wprowadzane na zasadach, o których mowa w ust. 13 i 14, poprzez zestawienie cen materiałów i kosztów związanych z realizacją Umowy oraz wskaźnika zmiany cen materiałów lub kosztów ogłoszonego w komunikacie prezesa Głównego Urzędu Statystycznego, ustalonego w stosunku do miesiąca, w którym została złożona oferta w </w:t>
      </w:r>
      <w:r w:rsidRPr="00C50227">
        <w:rPr>
          <w:rFonts w:ascii="Cambria" w:hAnsi="Cambria"/>
          <w:sz w:val="22"/>
          <w:szCs w:val="22"/>
        </w:rPr>
        <w:lastRenderedPageBreak/>
        <w:t xml:space="preserve">postępowaniu o udzielenie zamówienia. Zmiana wynagrodzenia może polegać zarówno na jego wzroście jak i obniżeniu. </w:t>
      </w:r>
    </w:p>
    <w:p w14:paraId="4482DDA3" w14:textId="77777777" w:rsidR="00C50227" w:rsidRPr="00C50227" w:rsidRDefault="00B50ADB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/>
          <w:sz w:val="22"/>
          <w:szCs w:val="22"/>
        </w:rPr>
        <w:t>Obowiązek wykazania wpływu zmian, o których mowa w ust. 1 na koszty wykonania zamówienia należy do Wykonawcy pod rygorem odmowy dokonania zmiany umowy przez Zamawiającego, z zastrzeżeniem ust. 16.</w:t>
      </w:r>
    </w:p>
    <w:p w14:paraId="560E6770" w14:textId="77777777" w:rsidR="00C50227" w:rsidRPr="00C50227" w:rsidRDefault="00023D82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 w:cs="†¯øw≥¸"/>
          <w:sz w:val="22"/>
          <w:szCs w:val="22"/>
        </w:rPr>
        <w:t xml:space="preserve">Wszystkie powyższe postanowienia stanowią katalog zmian, na które Zamawiający może wyrazić zgodę. Nie stanowią jednocześnie zobowiązania do wyrażenia takiej zgody. </w:t>
      </w:r>
    </w:p>
    <w:p w14:paraId="67E9B0BE" w14:textId="6ED3FFEF" w:rsidR="00023D82" w:rsidRPr="00C50227" w:rsidRDefault="00023D82" w:rsidP="00C5022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50227">
        <w:rPr>
          <w:rFonts w:ascii="Cambria" w:hAnsi="Cambria" w:cs="†¯øw≥¸"/>
          <w:sz w:val="22"/>
          <w:szCs w:val="22"/>
        </w:rPr>
        <w:t>Nie stanowi zmiany umowy w rozumieniu art. 455 ustawy Prawo zamówień publicznych:</w:t>
      </w:r>
    </w:p>
    <w:p w14:paraId="0B2E68EE" w14:textId="77777777" w:rsidR="00023D82" w:rsidRPr="00C50227" w:rsidRDefault="00023D82" w:rsidP="00C50227">
      <w:pPr>
        <w:widowControl w:val="0"/>
        <w:numPr>
          <w:ilvl w:val="0"/>
          <w:numId w:val="12"/>
        </w:numPr>
        <w:spacing w:after="0"/>
        <w:ind w:left="851" w:hanging="425"/>
        <w:jc w:val="both"/>
        <w:rPr>
          <w:rFonts w:ascii="Cambria" w:hAnsi="Cambria" w:cs="†¯øw≥¸"/>
        </w:rPr>
      </w:pPr>
      <w:r w:rsidRPr="00C50227">
        <w:rPr>
          <w:rFonts w:ascii="Cambria" w:hAnsi="Cambria" w:cs="†¯øw≥¸"/>
        </w:rPr>
        <w:t>zmiany danych teleadresowych,</w:t>
      </w:r>
    </w:p>
    <w:p w14:paraId="0E7C2843" w14:textId="35672007" w:rsidR="00023D82" w:rsidRPr="00C50227" w:rsidRDefault="00023D82" w:rsidP="00C50227">
      <w:pPr>
        <w:widowControl w:val="0"/>
        <w:numPr>
          <w:ilvl w:val="0"/>
          <w:numId w:val="12"/>
        </w:numPr>
        <w:spacing w:after="0"/>
        <w:ind w:left="851" w:hanging="425"/>
        <w:jc w:val="both"/>
        <w:rPr>
          <w:rFonts w:ascii="Cambria" w:hAnsi="Cambria" w:cs="†¯øw≥¸"/>
        </w:rPr>
      </w:pPr>
      <w:r w:rsidRPr="00C50227">
        <w:rPr>
          <w:rFonts w:ascii="Cambria" w:hAnsi="Cambria" w:cs="†¯øw≥¸"/>
        </w:rPr>
        <w:t>zmiana danych związanych z obsługą administracyjno-organizacyjną Umowy (np. zmiana nr rachunku bankowego);</w:t>
      </w:r>
    </w:p>
    <w:p w14:paraId="6E0270E0" w14:textId="77777777" w:rsidR="002C394A" w:rsidRPr="0026111F" w:rsidRDefault="002C394A" w:rsidP="0026111F">
      <w:pPr>
        <w:suppressAutoHyphens w:val="0"/>
        <w:spacing w:after="0"/>
        <w:rPr>
          <w:rStyle w:val="s1"/>
          <w:rFonts w:ascii="Cambria" w:hAnsi="Cambria" w:cs="Cambria"/>
          <w:bCs/>
          <w:sz w:val="22"/>
          <w:szCs w:val="22"/>
        </w:rPr>
      </w:pPr>
    </w:p>
    <w:p w14:paraId="074B2F94" w14:textId="37A91E76" w:rsidR="00023D82" w:rsidRPr="00122402" w:rsidRDefault="00023D82" w:rsidP="00742645">
      <w:pPr>
        <w:suppressAutoHyphens w:val="0"/>
        <w:spacing w:after="0"/>
        <w:jc w:val="center"/>
        <w:rPr>
          <w:rFonts w:ascii="Cambria" w:hAnsi="Cambria"/>
        </w:rPr>
      </w:pPr>
      <w:r w:rsidRPr="00122402">
        <w:rPr>
          <w:rStyle w:val="s1"/>
          <w:rFonts w:ascii="Cambria" w:hAnsi="Cambria" w:cs="Cambria"/>
          <w:b/>
          <w:sz w:val="22"/>
          <w:szCs w:val="22"/>
        </w:rPr>
        <w:t xml:space="preserve">§ </w:t>
      </w:r>
      <w:r w:rsidRPr="00122402">
        <w:rPr>
          <w:rFonts w:ascii="Cambria" w:hAnsi="Cambria" w:cs="Cambria"/>
          <w:b/>
        </w:rPr>
        <w:t>11</w:t>
      </w:r>
    </w:p>
    <w:p w14:paraId="6A6CEC12" w14:textId="77777777" w:rsidR="00023D82" w:rsidRPr="00122402" w:rsidRDefault="00023D82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22402">
        <w:rPr>
          <w:rFonts w:ascii="Cambria" w:hAnsi="Cambria" w:cs="Cambria"/>
          <w:b/>
          <w:sz w:val="22"/>
          <w:szCs w:val="22"/>
        </w:rPr>
        <w:t>Przelew wierzytelności</w:t>
      </w:r>
    </w:p>
    <w:p w14:paraId="2C07281B" w14:textId="4F9FE35E" w:rsidR="00C66430" w:rsidRDefault="00023D82" w:rsidP="00742645">
      <w:pPr>
        <w:pStyle w:val="p2"/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 nie może przenieść wierzytelności wynikających z niniejszej umowy na osobę trzecią bez uprzedniej zgody Zamawiającego,</w:t>
      </w:r>
      <w:r w:rsidRPr="00122402">
        <w:rPr>
          <w:rFonts w:ascii="Cambria" w:hAnsi="Cambria" w:cs="Cambria"/>
          <w:iCs/>
          <w:sz w:val="22"/>
          <w:szCs w:val="22"/>
        </w:rPr>
        <w:t xml:space="preserve"> wyrażonej w formie pisemnej pod rygorem nieważności</w:t>
      </w:r>
      <w:r w:rsidRPr="00122402">
        <w:rPr>
          <w:rFonts w:ascii="Cambria" w:hAnsi="Cambria" w:cs="Cambria"/>
          <w:sz w:val="22"/>
          <w:szCs w:val="22"/>
        </w:rPr>
        <w:t>.</w:t>
      </w:r>
      <w:bookmarkStart w:id="10" w:name="_Hlk517249695"/>
      <w:r w:rsidRPr="00122402">
        <w:rPr>
          <w:rFonts w:ascii="Cambria" w:hAnsi="Cambria" w:cs="Cambria"/>
          <w:sz w:val="22"/>
          <w:szCs w:val="22"/>
        </w:rPr>
        <w:t xml:space="preserve"> Cesja lub czynność wywołująca podobne skutki, dokonane bez pisemnej zgody Zamawiającego są względem Zamawiającego bezskuteczne</w:t>
      </w:r>
      <w:bookmarkEnd w:id="10"/>
      <w:r w:rsidR="00886345">
        <w:rPr>
          <w:rFonts w:ascii="Cambria" w:hAnsi="Cambria" w:cs="Cambria"/>
          <w:sz w:val="22"/>
          <w:szCs w:val="22"/>
        </w:rPr>
        <w:t>.</w:t>
      </w:r>
    </w:p>
    <w:p w14:paraId="371058FC" w14:textId="77777777" w:rsidR="00742645" w:rsidRPr="00886345" w:rsidRDefault="00742645" w:rsidP="00742645">
      <w:pPr>
        <w:pStyle w:val="p2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AF82AB8" w14:textId="3CB55AB2" w:rsidR="00992957" w:rsidRPr="00992957" w:rsidRDefault="00992957" w:rsidP="00742645">
      <w:pPr>
        <w:pStyle w:val="p2"/>
        <w:spacing w:line="276" w:lineRule="auto"/>
        <w:jc w:val="center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b/>
          <w:sz w:val="22"/>
          <w:szCs w:val="22"/>
        </w:rPr>
        <w:t>§ 12</w:t>
      </w:r>
    </w:p>
    <w:p w14:paraId="0D8BA29F" w14:textId="77777777" w:rsidR="00992957" w:rsidRPr="00992957" w:rsidRDefault="00992957" w:rsidP="00742645">
      <w:pPr>
        <w:pStyle w:val="p2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992957">
        <w:rPr>
          <w:rFonts w:ascii="Cambria" w:hAnsi="Cambria" w:cs="Cambria"/>
          <w:b/>
          <w:sz w:val="22"/>
          <w:szCs w:val="22"/>
        </w:rPr>
        <w:t>Poufność informacji</w:t>
      </w:r>
    </w:p>
    <w:p w14:paraId="40EA7611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Z zastrzeżeniem postanowienia ust. 2 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</w:t>
      </w:r>
    </w:p>
    <w:p w14:paraId="7DC04EE0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Obowiązku zachowania poufności, o którym mowa w ust. 1, nie stosuje się do danych i informacji:</w:t>
      </w:r>
    </w:p>
    <w:p w14:paraId="559EEC5F" w14:textId="77777777" w:rsidR="00992957" w:rsidRPr="00992957" w:rsidRDefault="00992957" w:rsidP="003C508C">
      <w:pPr>
        <w:pStyle w:val="p2"/>
        <w:numPr>
          <w:ilvl w:val="1"/>
          <w:numId w:val="24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dostępnych publicznie;</w:t>
      </w:r>
    </w:p>
    <w:p w14:paraId="4CDEE23C" w14:textId="77777777" w:rsidR="00992957" w:rsidRPr="00992957" w:rsidRDefault="00992957" w:rsidP="003C508C">
      <w:pPr>
        <w:pStyle w:val="p2"/>
        <w:numPr>
          <w:ilvl w:val="1"/>
          <w:numId w:val="24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otrzymanych przez Wykonawcę zgodnie z przepisami prawa powszechnie obowiązującego, od osoby trzeciej bez obowiązku zachowania poufności;</w:t>
      </w:r>
    </w:p>
    <w:p w14:paraId="1D99FCF4" w14:textId="77777777" w:rsidR="00992957" w:rsidRPr="00992957" w:rsidRDefault="00992957" w:rsidP="003C508C">
      <w:pPr>
        <w:pStyle w:val="p2"/>
        <w:numPr>
          <w:ilvl w:val="1"/>
          <w:numId w:val="24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które w momencie ich przekazania przez Zamawiającego były już znane Wykonawcy bez obowiązku zachowania poufności;</w:t>
      </w:r>
    </w:p>
    <w:p w14:paraId="3789D85C" w14:textId="77777777" w:rsidR="00992957" w:rsidRPr="00992957" w:rsidRDefault="00992957" w:rsidP="003C508C">
      <w:pPr>
        <w:pStyle w:val="p2"/>
        <w:numPr>
          <w:ilvl w:val="1"/>
          <w:numId w:val="24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w stosunku do których Wykonawca uzyskał pisemną zgodę Zamawiającego na ich ujawnienie.</w:t>
      </w:r>
    </w:p>
    <w:p w14:paraId="3E3E1258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6E529A66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Wykonawca zobowiązuje się do:</w:t>
      </w:r>
    </w:p>
    <w:p w14:paraId="71FA327D" w14:textId="77777777" w:rsidR="00992957" w:rsidRPr="00992957" w:rsidRDefault="00992957" w:rsidP="003C508C">
      <w:pPr>
        <w:pStyle w:val="p2"/>
        <w:numPr>
          <w:ilvl w:val="1"/>
          <w:numId w:val="22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dołożenia właściwych starań w celu zabezpieczenia Informacji Poufnych przed ich utratą, zniekształceniem oraz</w:t>
      </w:r>
    </w:p>
    <w:p w14:paraId="266FD3EE" w14:textId="77777777" w:rsidR="00992957" w:rsidRPr="00992957" w:rsidRDefault="00992957" w:rsidP="003C508C">
      <w:pPr>
        <w:pStyle w:val="p2"/>
        <w:numPr>
          <w:ilvl w:val="1"/>
          <w:numId w:val="22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dostępem nieupoważnionych osób trzecich;</w:t>
      </w:r>
    </w:p>
    <w:p w14:paraId="2B22284E" w14:textId="77777777" w:rsidR="00992957" w:rsidRPr="00992957" w:rsidRDefault="00992957" w:rsidP="003C508C">
      <w:pPr>
        <w:pStyle w:val="p2"/>
        <w:numPr>
          <w:ilvl w:val="1"/>
          <w:numId w:val="22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niewykorzystywania Informacji Poufnych w celach innych niż wykonanie umowy.</w:t>
      </w:r>
    </w:p>
    <w:p w14:paraId="5870FFD1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lastRenderedPageBreak/>
        <w:t>Wykonawca zobowiązuje się do poinformowania każdej z osób, przy pomocy których wykonuje umowę i które będą miały dostęp do Informacji Poufnych, o wynikających z umowy obowiązkach w zakresie zachowania poufności, a także do skutecznego zobowiązania i egzekwowania od tych osób obowiązków w zakresie zachowania poufności. Za ewentualne naruszenia tych obowiązków przez osoby trzecie Wykonawca ponosi odpowiedzialność, jak za własne działania.</w:t>
      </w:r>
    </w:p>
    <w:p w14:paraId="0212D9B5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W przypadku utraty lub zniekształcenia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</w:t>
      </w:r>
    </w:p>
    <w:p w14:paraId="2836B3FF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Po wykonaniu umowy oraz w przypadku rozwiązania umowy przez którąkolwiek ze Stron, Wykonawca bezzwłocznie zwróci Zamawiającemu lub komisyjnie zniszczy wszelkie Informacje Poufne.</w:t>
      </w:r>
    </w:p>
    <w:p w14:paraId="55A3FCCD" w14:textId="77777777" w:rsidR="00992957" w:rsidRPr="00992957" w:rsidRDefault="00992957" w:rsidP="003C508C">
      <w:pPr>
        <w:pStyle w:val="p2"/>
        <w:numPr>
          <w:ilvl w:val="2"/>
          <w:numId w:val="21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92957">
        <w:rPr>
          <w:rFonts w:ascii="Cambria" w:hAnsi="Cambria" w:cs="Cambria"/>
          <w:sz w:val="22"/>
          <w:szCs w:val="22"/>
        </w:rPr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14:paraId="0F263A0A" w14:textId="77777777" w:rsidR="00992957" w:rsidRPr="00992957" w:rsidRDefault="00992957" w:rsidP="00742645">
      <w:pPr>
        <w:pStyle w:val="p2"/>
        <w:spacing w:line="276" w:lineRule="auto"/>
        <w:jc w:val="both"/>
        <w:rPr>
          <w:rFonts w:ascii="Cambria" w:hAnsi="Cambria" w:cs="Cambria"/>
          <w:sz w:val="22"/>
          <w:szCs w:val="22"/>
        </w:rPr>
      </w:pPr>
    </w:p>
    <w:p w14:paraId="488D44E2" w14:textId="392324F6" w:rsidR="00992957" w:rsidRPr="00992957" w:rsidRDefault="00992957" w:rsidP="00742645">
      <w:pPr>
        <w:autoSpaceDE w:val="0"/>
        <w:spacing w:after="0"/>
        <w:jc w:val="center"/>
        <w:rPr>
          <w:rFonts w:ascii="Cambria" w:hAnsi="Cambria"/>
        </w:rPr>
      </w:pPr>
      <w:r w:rsidRPr="00992957">
        <w:rPr>
          <w:rFonts w:ascii="Cambria" w:hAnsi="Cambria" w:cs="Cambria"/>
          <w:b/>
          <w:bCs/>
        </w:rPr>
        <w:t>§ 1</w:t>
      </w:r>
      <w:r w:rsidR="0023365E">
        <w:rPr>
          <w:rFonts w:ascii="Cambria" w:hAnsi="Cambria" w:cs="Cambria"/>
          <w:b/>
          <w:bCs/>
        </w:rPr>
        <w:t>3</w:t>
      </w:r>
    </w:p>
    <w:p w14:paraId="6E98753B" w14:textId="77777777" w:rsidR="00992957" w:rsidRPr="00992957" w:rsidRDefault="00992957" w:rsidP="00742645">
      <w:pPr>
        <w:autoSpaceDE w:val="0"/>
        <w:spacing w:after="0"/>
        <w:jc w:val="center"/>
        <w:rPr>
          <w:rFonts w:ascii="Cambria" w:hAnsi="Cambria" w:cs="Cambria"/>
          <w:b/>
          <w:bCs/>
        </w:rPr>
      </w:pPr>
      <w:r w:rsidRPr="00992957">
        <w:rPr>
          <w:rFonts w:ascii="Cambria" w:hAnsi="Cambria" w:cs="Cambria"/>
          <w:b/>
          <w:bCs/>
        </w:rPr>
        <w:t>Przechowywanie dokumentacji</w:t>
      </w:r>
    </w:p>
    <w:p w14:paraId="69D63E2F" w14:textId="77777777" w:rsidR="00992957" w:rsidRPr="00992957" w:rsidRDefault="00992957" w:rsidP="003C508C">
      <w:pPr>
        <w:numPr>
          <w:ilvl w:val="0"/>
          <w:numId w:val="23"/>
        </w:numPr>
        <w:autoSpaceDE w:val="0"/>
        <w:spacing w:after="0"/>
        <w:ind w:left="426" w:hanging="426"/>
        <w:contextualSpacing/>
        <w:jc w:val="both"/>
        <w:rPr>
          <w:rFonts w:ascii="Cambria" w:hAnsi="Cambria"/>
        </w:rPr>
      </w:pPr>
      <w:r w:rsidRPr="00992957">
        <w:rPr>
          <w:rFonts w:ascii="Cambria" w:hAnsi="Cambria" w:cs="Cambria"/>
        </w:rPr>
        <w:t>Zamawiający zastrzega sobie prawo do wglądu do dokumentów, w tym dokumentów finansowych Wykonawcy związanych z realizowanym przedmiotem zamówienia.</w:t>
      </w:r>
    </w:p>
    <w:p w14:paraId="5B1C84B0" w14:textId="2883ED3C" w:rsidR="00992957" w:rsidRPr="00992957" w:rsidRDefault="00992957" w:rsidP="003C508C">
      <w:pPr>
        <w:pStyle w:val="Jasnasiatkaakcent31"/>
        <w:numPr>
          <w:ilvl w:val="0"/>
          <w:numId w:val="23"/>
        </w:numPr>
        <w:autoSpaceDE w:val="0"/>
        <w:spacing w:after="0"/>
        <w:ind w:left="426" w:hanging="426"/>
        <w:jc w:val="both"/>
        <w:rPr>
          <w:rFonts w:ascii="Cambria" w:hAnsi="Cambria"/>
        </w:rPr>
      </w:pPr>
      <w:r w:rsidRPr="00992957">
        <w:rPr>
          <w:rFonts w:ascii="Cambria" w:hAnsi="Cambria" w:cs="Cambria"/>
        </w:rPr>
        <w:t>Wykonawca zobowiązuje się do przechowywania dokumentacji związanej z realizowanym przedmiotem zamówienia w terminach określonych w art. 140 rozporządzenia ogólnego (rozporządzenie Parlamentu Europejskiego i Rady (UE) nr 1303/2013 z dnia 17 grudnia 2013 r. ustanawiające wspólne przepisy dotyczące Europejskiego Funduszu Rozwoju Regionalnego, Europejskiego Funduszu Rolnego na rzecz Rozwoju Obszarów Wiejskich oraz Europejskiego Funduszu Morskiego i Rybackiego oraz uchylające rozporządzenie Rady (WE) nr 1083/2006 (Dz. U. UE L 347 z 20 grudnia 2013 r., str. 374 – 469), w sposób zapewniający dostępność, poufność i bezpieczeństwo oraz do informowania Zamawiającego o miejscu przechowywania dokumentów związanych z realizowanym przedmiotem zamówienia.</w:t>
      </w:r>
    </w:p>
    <w:p w14:paraId="701B3830" w14:textId="77777777" w:rsidR="00992957" w:rsidRPr="00992957" w:rsidRDefault="00992957" w:rsidP="003C508C">
      <w:pPr>
        <w:numPr>
          <w:ilvl w:val="0"/>
          <w:numId w:val="23"/>
        </w:numPr>
        <w:autoSpaceDE w:val="0"/>
        <w:spacing w:after="0"/>
        <w:ind w:left="426" w:hanging="426"/>
        <w:contextualSpacing/>
        <w:jc w:val="both"/>
        <w:rPr>
          <w:rFonts w:ascii="Cambria" w:hAnsi="Cambria"/>
        </w:rPr>
      </w:pPr>
      <w:r w:rsidRPr="00992957">
        <w:rPr>
          <w:rFonts w:ascii="Cambria" w:hAnsi="Cambria" w:cs="Cambria"/>
        </w:rPr>
        <w:t>W przypadku konieczności przedłużenia terminów, o których mowa w ust. 2, Zamawiający powiadomi o tym pisemnie Wykonawcę przed upływem tych terminów.</w:t>
      </w:r>
    </w:p>
    <w:p w14:paraId="5F478AFD" w14:textId="5F9F1627" w:rsidR="00992957" w:rsidRPr="00992957" w:rsidRDefault="00992957" w:rsidP="003C508C">
      <w:pPr>
        <w:numPr>
          <w:ilvl w:val="0"/>
          <w:numId w:val="23"/>
        </w:numPr>
        <w:autoSpaceDE w:val="0"/>
        <w:spacing w:after="0"/>
        <w:ind w:left="426" w:hanging="426"/>
        <w:contextualSpacing/>
        <w:jc w:val="both"/>
        <w:rPr>
          <w:rFonts w:ascii="Cambria" w:hAnsi="Cambria"/>
        </w:rPr>
      </w:pPr>
      <w:r w:rsidRPr="00992957">
        <w:rPr>
          <w:rFonts w:ascii="Cambria" w:hAnsi="Cambria" w:cs="Cambria"/>
        </w:rPr>
        <w:t>Obowiązek, o którym mowa w ust. 2 i 3 dotyczy całej korespondencji związanej z realizacją przedmiotu umowy, protokołów odbioru, dokumentacji z procesu</w:t>
      </w:r>
      <w:r w:rsidR="00D059C9">
        <w:rPr>
          <w:rFonts w:ascii="Cambria" w:hAnsi="Cambria" w:cs="Cambria"/>
        </w:rPr>
        <w:t xml:space="preserve"> </w:t>
      </w:r>
      <w:r w:rsidRPr="00992957">
        <w:rPr>
          <w:rFonts w:ascii="Cambria" w:hAnsi="Cambria" w:cs="Cambria"/>
        </w:rPr>
        <w:t>inwestycyjnego.</w:t>
      </w:r>
    </w:p>
    <w:p w14:paraId="56ABE7FF" w14:textId="4D8C4522" w:rsidR="00992957" w:rsidRPr="00992957" w:rsidRDefault="00992957" w:rsidP="003C508C">
      <w:pPr>
        <w:numPr>
          <w:ilvl w:val="0"/>
          <w:numId w:val="23"/>
        </w:numPr>
        <w:autoSpaceDE w:val="0"/>
        <w:spacing w:after="0"/>
        <w:ind w:left="426" w:hanging="426"/>
        <w:contextualSpacing/>
        <w:jc w:val="both"/>
        <w:rPr>
          <w:rFonts w:ascii="Cambria" w:hAnsi="Cambria"/>
        </w:rPr>
      </w:pPr>
      <w:r w:rsidRPr="00992957">
        <w:rPr>
          <w:rFonts w:ascii="Cambria" w:hAnsi="Cambria" w:cs="Cambria"/>
        </w:rPr>
        <w:t>Dokumentacja, o której mowa powyżej przechowywana jest w formie oryginałów albo kopii poświadczonych za zgodność z oryginałem przechowywanych na powszechnie uznawanych nośnikach danych.</w:t>
      </w:r>
    </w:p>
    <w:p w14:paraId="1BF0048B" w14:textId="4A2A22F7" w:rsidR="00992957" w:rsidRPr="00992957" w:rsidRDefault="00992957" w:rsidP="003C508C">
      <w:pPr>
        <w:numPr>
          <w:ilvl w:val="0"/>
          <w:numId w:val="23"/>
        </w:numPr>
        <w:autoSpaceDE w:val="0"/>
        <w:spacing w:after="0"/>
        <w:ind w:left="426" w:hanging="426"/>
        <w:contextualSpacing/>
        <w:jc w:val="both"/>
        <w:rPr>
          <w:rFonts w:ascii="Cambria" w:hAnsi="Cambria"/>
        </w:rPr>
      </w:pPr>
      <w:r w:rsidRPr="00992957">
        <w:rPr>
          <w:rFonts w:ascii="Cambria" w:hAnsi="Cambria" w:cs="Cambria"/>
        </w:rPr>
        <w:t xml:space="preserve">W przypadku zmiany miejsca przechowywania dokumentów oraz w przypadku zawieszenia lub zaprzestania przez Wykonawcę działalności przed terminami, o którym mowa w ust. 2 lub 3, Wykonawca zobowiązuje się pisemnie poinformować Zamawiającego o miejscu przechowania dokumentów związanych z realizowanym przedmiotem zamówienia w terminie miesiąca przed zmianą tego miejsca. </w:t>
      </w:r>
    </w:p>
    <w:p w14:paraId="1F0D52D9" w14:textId="77777777" w:rsidR="0026111F" w:rsidRDefault="0026111F" w:rsidP="00742645">
      <w:pPr>
        <w:spacing w:after="0"/>
        <w:rPr>
          <w:rFonts w:ascii="Cambria" w:hAnsi="Cambria" w:cs="Cambria"/>
          <w:b/>
          <w:lang w:eastAsia="pl-PL"/>
        </w:rPr>
      </w:pPr>
    </w:p>
    <w:p w14:paraId="0AD5E44E" w14:textId="04DE9FEF" w:rsidR="00023D82" w:rsidRPr="00122402" w:rsidRDefault="00023D82" w:rsidP="00742645">
      <w:pPr>
        <w:spacing w:after="0"/>
        <w:jc w:val="center"/>
        <w:rPr>
          <w:rFonts w:ascii="Cambria" w:hAnsi="Cambria"/>
        </w:rPr>
      </w:pPr>
      <w:r w:rsidRPr="00122402">
        <w:rPr>
          <w:rFonts w:ascii="Cambria" w:hAnsi="Cambria" w:cs="Cambria"/>
          <w:b/>
          <w:lang w:eastAsia="pl-PL"/>
        </w:rPr>
        <w:lastRenderedPageBreak/>
        <w:t>§ 1</w:t>
      </w:r>
      <w:r w:rsidR="0023365E">
        <w:rPr>
          <w:rFonts w:ascii="Cambria" w:hAnsi="Cambria" w:cs="Cambria"/>
          <w:b/>
          <w:lang w:eastAsia="pl-PL"/>
        </w:rPr>
        <w:t>4</w:t>
      </w:r>
    </w:p>
    <w:p w14:paraId="1762EABB" w14:textId="06D927C0" w:rsidR="00023D82" w:rsidRPr="00122402" w:rsidRDefault="00023D82" w:rsidP="00742645">
      <w:pPr>
        <w:spacing w:after="0"/>
        <w:jc w:val="center"/>
        <w:rPr>
          <w:rFonts w:ascii="Cambria" w:eastAsia="Calibri" w:hAnsi="Cambria" w:cs="Cambria"/>
          <w:b/>
        </w:rPr>
      </w:pPr>
      <w:r w:rsidRPr="00122402">
        <w:rPr>
          <w:rFonts w:ascii="Cambria" w:eastAsia="Calibri" w:hAnsi="Cambria" w:cs="Cambria"/>
          <w:b/>
        </w:rPr>
        <w:t xml:space="preserve">Ochrona danych osobowych </w:t>
      </w:r>
    </w:p>
    <w:p w14:paraId="48D3C8D2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7FCC05AA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Zamawiający powierza Wykonawcy, w trybie art. 28 Rozporządzenia dane osobowe do przetwarzania, wyłącznie w celu wykonania przedmiotu niniejszej umowy.</w:t>
      </w:r>
    </w:p>
    <w:p w14:paraId="510241BE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 zobowiązuje się:</w:t>
      </w:r>
    </w:p>
    <w:p w14:paraId="5EA100F2" w14:textId="77777777" w:rsidR="00023D82" w:rsidRPr="00122402" w:rsidRDefault="00023D82" w:rsidP="003C508C">
      <w:pPr>
        <w:pStyle w:val="redniasiatka1akcent21"/>
        <w:numPr>
          <w:ilvl w:val="1"/>
          <w:numId w:val="9"/>
        </w:numPr>
        <w:tabs>
          <w:tab w:val="clear" w:pos="0"/>
        </w:tabs>
        <w:spacing w:before="0" w:after="0" w:line="276" w:lineRule="auto"/>
        <w:ind w:left="851" w:hanging="425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61AE2578" w14:textId="77777777" w:rsidR="00023D82" w:rsidRPr="00122402" w:rsidRDefault="00023D82" w:rsidP="003C508C">
      <w:pPr>
        <w:pStyle w:val="redniasiatka1akcent21"/>
        <w:numPr>
          <w:ilvl w:val="1"/>
          <w:numId w:val="9"/>
        </w:numPr>
        <w:tabs>
          <w:tab w:val="clear" w:pos="0"/>
        </w:tabs>
        <w:spacing w:before="0" w:after="0" w:line="276" w:lineRule="auto"/>
        <w:ind w:left="851" w:hanging="425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70E05976" w14:textId="77777777" w:rsidR="00023D82" w:rsidRPr="00122402" w:rsidRDefault="00023D82" w:rsidP="003C508C">
      <w:pPr>
        <w:pStyle w:val="redniasiatka1akcent21"/>
        <w:numPr>
          <w:ilvl w:val="1"/>
          <w:numId w:val="9"/>
        </w:numPr>
        <w:tabs>
          <w:tab w:val="clear" w:pos="0"/>
        </w:tabs>
        <w:spacing w:before="0" w:after="0" w:line="276" w:lineRule="auto"/>
        <w:ind w:left="851" w:hanging="425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dołożyć należytej staranności przy przetwarzaniu powierzonych danych osobowych,</w:t>
      </w:r>
    </w:p>
    <w:p w14:paraId="69D50125" w14:textId="77777777" w:rsidR="00023D82" w:rsidRPr="00122402" w:rsidRDefault="00023D82" w:rsidP="003C508C">
      <w:pPr>
        <w:pStyle w:val="redniasiatka1akcent21"/>
        <w:numPr>
          <w:ilvl w:val="1"/>
          <w:numId w:val="9"/>
        </w:numPr>
        <w:tabs>
          <w:tab w:val="clear" w:pos="0"/>
        </w:tabs>
        <w:spacing w:before="0" w:after="0" w:line="276" w:lineRule="auto"/>
        <w:ind w:left="851" w:hanging="425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do nadania upoważnień do przetwarzania danych osobowych wszystkim osobom, które będą przetwarzały powierzone dane w celu realizacji niniejszej umowy,</w:t>
      </w:r>
    </w:p>
    <w:p w14:paraId="2B99DD42" w14:textId="77777777" w:rsidR="00023D82" w:rsidRPr="00122402" w:rsidRDefault="00023D82" w:rsidP="003C508C">
      <w:pPr>
        <w:pStyle w:val="redniasiatka1akcent21"/>
        <w:numPr>
          <w:ilvl w:val="1"/>
          <w:numId w:val="9"/>
        </w:numPr>
        <w:tabs>
          <w:tab w:val="clear" w:pos="0"/>
        </w:tabs>
        <w:spacing w:before="0" w:after="0" w:line="276" w:lineRule="auto"/>
        <w:ind w:left="851" w:hanging="425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48C9E745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04BA280C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749F1000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Wykonawca, po stwierdzeniu naruszenia ochrony danych osobowych bez zbędnej zwłoki zgłasza je administratorowi, nie później niż w ciągu 72 godzin od stwierdzenia naruszenia.</w:t>
      </w:r>
    </w:p>
    <w:p w14:paraId="1535C052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4A1FC80E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Zamawiający realizować będzie prawo kontroli w godzinach pracy Wykonawcy informując o kontroli minimum 3 dni przed planowanym jej przeprowadzeniem.</w:t>
      </w:r>
    </w:p>
    <w:p w14:paraId="404A98C1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 xml:space="preserve">Wykonawca zobowiązuje się do usunięcia uchybień stwierdzonych podczas kontroli w terminie nie dłuższym niż 7 dni </w:t>
      </w:r>
    </w:p>
    <w:p w14:paraId="08D2EB86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 udostępnia Zamawiającemu wszelkie informacje niezbędne do wykazania spełnienia obowiązków określonych w art. 28 Rozporządzenia.</w:t>
      </w:r>
    </w:p>
    <w:p w14:paraId="1EA22B21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4E5D5459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lastRenderedPageBreak/>
        <w:t xml:space="preserve">Podwykonawca, winien spełniać te same gwarancje i obowiązki jakie zostały nałożone na Wykonawcę. </w:t>
      </w:r>
    </w:p>
    <w:p w14:paraId="6D79BF7C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 ponosi pełną odpowiedzialność wobec Zamawiającego za działanie podwykonawcy w zakresie obowiązku ochrony danych.</w:t>
      </w:r>
    </w:p>
    <w:p w14:paraId="72B3DA20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8C3F4FC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109A4F07" w14:textId="77777777" w:rsidR="00023D82" w:rsidRPr="00122402" w:rsidRDefault="00023D82" w:rsidP="00742645">
      <w:pPr>
        <w:pStyle w:val="redniasiatka1akcent21"/>
        <w:numPr>
          <w:ilvl w:val="0"/>
          <w:numId w:val="2"/>
        </w:numPr>
        <w:tabs>
          <w:tab w:val="clear" w:pos="0"/>
        </w:tabs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 w:rsidRPr="00122402">
        <w:rPr>
          <w:rFonts w:ascii="Cambria" w:hAnsi="Cambria" w:cs="Cambria"/>
          <w:sz w:val="22"/>
          <w:szCs w:val="22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0AD66D2E" w14:textId="77777777" w:rsidR="00023D82" w:rsidRPr="00122402" w:rsidRDefault="00023D82" w:rsidP="00742645">
      <w:pPr>
        <w:numPr>
          <w:ilvl w:val="0"/>
          <w:numId w:val="2"/>
        </w:numPr>
        <w:tabs>
          <w:tab w:val="clear" w:pos="0"/>
        </w:tabs>
        <w:spacing w:after="0"/>
        <w:ind w:left="426" w:hanging="426"/>
        <w:contextualSpacing/>
        <w:jc w:val="both"/>
        <w:rPr>
          <w:rFonts w:ascii="Cambria" w:hAnsi="Cambria"/>
        </w:rPr>
      </w:pPr>
      <w:r w:rsidRPr="00122402">
        <w:rPr>
          <w:rFonts w:ascii="Cambria" w:eastAsia="SimSun" w:hAnsi="Cambria" w:cs="Cambria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5F272293" w14:textId="77777777" w:rsidR="00023D82" w:rsidRPr="00122402" w:rsidRDefault="00023D82" w:rsidP="00742645">
      <w:pPr>
        <w:numPr>
          <w:ilvl w:val="0"/>
          <w:numId w:val="2"/>
        </w:numPr>
        <w:tabs>
          <w:tab w:val="clear" w:pos="0"/>
        </w:tabs>
        <w:spacing w:after="0"/>
        <w:ind w:left="426" w:hanging="426"/>
        <w:contextualSpacing/>
        <w:jc w:val="both"/>
        <w:rPr>
          <w:rFonts w:ascii="Cambria" w:hAnsi="Cambria"/>
        </w:rPr>
      </w:pPr>
      <w:r w:rsidRPr="00122402">
        <w:rPr>
          <w:rFonts w:ascii="Cambria" w:eastAsia="SimSun" w:hAnsi="Cambria" w:cs="Cambria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1E17F2E2" w14:textId="273C05D5" w:rsidR="00023D82" w:rsidRPr="00210214" w:rsidRDefault="00023D82" w:rsidP="00742645">
      <w:pPr>
        <w:numPr>
          <w:ilvl w:val="0"/>
          <w:numId w:val="2"/>
        </w:numPr>
        <w:tabs>
          <w:tab w:val="clear" w:pos="0"/>
        </w:tabs>
        <w:spacing w:after="0"/>
        <w:ind w:left="426" w:hanging="426"/>
        <w:contextualSpacing/>
        <w:jc w:val="both"/>
        <w:rPr>
          <w:rFonts w:ascii="Cambria" w:hAnsi="Cambria"/>
        </w:rPr>
      </w:pPr>
      <w:r w:rsidRPr="00122402">
        <w:rPr>
          <w:rFonts w:ascii="Cambria" w:eastAsia="SimSun" w:hAnsi="Cambria" w:cs="Cambria"/>
        </w:rPr>
        <w:t>W sprawach nieuregulowanych niniejszym paragrafem, zastosowanie będą miały</w:t>
      </w:r>
      <w:r w:rsidRPr="00122402">
        <w:rPr>
          <w:rFonts w:ascii="Cambria" w:hAnsi="Cambria" w:cs="Cambria"/>
        </w:rPr>
        <w:t xml:space="preserve"> przepisy Kodeksu cywilnego, rozporządzenia RODO, Ustawy o ochronie danych osobowych.</w:t>
      </w:r>
    </w:p>
    <w:p w14:paraId="23311934" w14:textId="77777777" w:rsidR="00C66430" w:rsidRPr="00122402" w:rsidRDefault="00C66430" w:rsidP="00742645">
      <w:pPr>
        <w:spacing w:after="0"/>
        <w:rPr>
          <w:rFonts w:ascii="Cambria" w:hAnsi="Cambria" w:cs="Cambria"/>
          <w:b/>
          <w:lang w:eastAsia="pl-PL"/>
        </w:rPr>
      </w:pPr>
    </w:p>
    <w:p w14:paraId="17CD9A27" w14:textId="059BC75C" w:rsidR="00023D82" w:rsidRPr="00122402" w:rsidRDefault="00023D82" w:rsidP="00742645">
      <w:pPr>
        <w:spacing w:after="0"/>
        <w:jc w:val="center"/>
        <w:rPr>
          <w:rFonts w:ascii="Cambria" w:hAnsi="Cambria"/>
          <w:b/>
        </w:rPr>
      </w:pPr>
      <w:r w:rsidRPr="00122402">
        <w:rPr>
          <w:rFonts w:ascii="Cambria" w:hAnsi="Cambria"/>
          <w:b/>
        </w:rPr>
        <w:t>§ 1</w:t>
      </w:r>
      <w:r w:rsidR="0023365E">
        <w:rPr>
          <w:rFonts w:ascii="Cambria" w:hAnsi="Cambria"/>
          <w:b/>
        </w:rPr>
        <w:t>5</w:t>
      </w:r>
    </w:p>
    <w:p w14:paraId="459F79AC" w14:textId="77777777" w:rsidR="00023D82" w:rsidRPr="00122402" w:rsidRDefault="00023D82" w:rsidP="00742645">
      <w:pPr>
        <w:spacing w:after="0"/>
        <w:jc w:val="center"/>
        <w:rPr>
          <w:rFonts w:ascii="Cambria" w:hAnsi="Cambria"/>
          <w:b/>
        </w:rPr>
      </w:pPr>
      <w:r w:rsidRPr="00122402">
        <w:rPr>
          <w:rFonts w:ascii="Cambria" w:hAnsi="Cambria"/>
          <w:b/>
        </w:rPr>
        <w:t>Przedstawiciele stron</w:t>
      </w:r>
    </w:p>
    <w:p w14:paraId="120B9B78" w14:textId="77777777" w:rsidR="00023D82" w:rsidRPr="00122402" w:rsidRDefault="00023D82" w:rsidP="003C508C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rPr>
          <w:rFonts w:ascii="Cambria" w:hAnsi="Cambria"/>
        </w:rPr>
      </w:pPr>
      <w:r w:rsidRPr="00122402">
        <w:rPr>
          <w:rFonts w:ascii="Cambria" w:hAnsi="Cambria"/>
        </w:rPr>
        <w:t>Osobą upoważnioną do kontaktów:</w:t>
      </w:r>
    </w:p>
    <w:p w14:paraId="62581838" w14:textId="77777777" w:rsidR="00023D82" w:rsidRPr="00122402" w:rsidRDefault="00023D82" w:rsidP="003C50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hAnsi="Cambria"/>
        </w:rPr>
      </w:pPr>
      <w:r w:rsidRPr="00122402">
        <w:rPr>
          <w:rFonts w:ascii="Cambria" w:hAnsi="Cambria"/>
        </w:rPr>
        <w:t>z Wykonawcą ze strony Zamawiającego jest:</w:t>
      </w:r>
    </w:p>
    <w:p w14:paraId="68A5FD13" w14:textId="77777777" w:rsidR="00023D82" w:rsidRPr="00122402" w:rsidRDefault="00023D82" w:rsidP="003C508C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/>
        <w:jc w:val="both"/>
        <w:rPr>
          <w:rFonts w:ascii="Cambria" w:hAnsi="Cambria"/>
          <w:lang w:val="en-US"/>
        </w:rPr>
      </w:pPr>
      <w:r w:rsidRPr="00122402">
        <w:rPr>
          <w:rFonts w:ascii="Cambria" w:hAnsi="Cambria"/>
          <w:b/>
          <w:lang w:val="en-US"/>
        </w:rPr>
        <w:t>………..</w:t>
      </w:r>
      <w:r w:rsidRPr="00122402">
        <w:rPr>
          <w:rFonts w:ascii="Cambria" w:hAnsi="Cambria"/>
          <w:lang w:val="en-US"/>
        </w:rPr>
        <w:t xml:space="preserve"> – …………; </w:t>
      </w:r>
      <w:proofErr w:type="spellStart"/>
      <w:r w:rsidRPr="00122402">
        <w:rPr>
          <w:rFonts w:ascii="Cambria" w:hAnsi="Cambria"/>
          <w:lang w:val="en-US"/>
        </w:rPr>
        <w:t>nr</w:t>
      </w:r>
      <w:proofErr w:type="spellEnd"/>
      <w:r w:rsidRPr="00122402">
        <w:rPr>
          <w:rFonts w:ascii="Cambria" w:hAnsi="Cambria"/>
          <w:lang w:val="en-US"/>
        </w:rPr>
        <w:t xml:space="preserve"> tel.: </w:t>
      </w:r>
      <w:r w:rsidRPr="00122402">
        <w:rPr>
          <w:rFonts w:ascii="Cambria" w:hAnsi="Cambria"/>
          <w:b/>
          <w:lang w:val="en-US"/>
        </w:rPr>
        <w:t>………</w:t>
      </w:r>
      <w:r w:rsidRPr="00122402">
        <w:rPr>
          <w:rFonts w:ascii="Cambria" w:hAnsi="Cambria"/>
          <w:lang w:val="en-US"/>
        </w:rPr>
        <w:t xml:space="preserve">; e-mail: </w:t>
      </w:r>
      <w:hyperlink r:id="rId8" w:history="1">
        <w:r w:rsidRPr="00122402">
          <w:rPr>
            <w:rStyle w:val="Hipercze"/>
            <w:rFonts w:ascii="Cambria" w:hAnsi="Cambria"/>
            <w:color w:val="auto"/>
            <w:lang w:val="en-US"/>
          </w:rPr>
          <w:t>……..</w:t>
        </w:r>
      </w:hyperlink>
      <w:r w:rsidRPr="00122402">
        <w:rPr>
          <w:rFonts w:ascii="Cambria" w:hAnsi="Cambria"/>
          <w:lang w:val="en-US"/>
        </w:rPr>
        <w:t xml:space="preserve">; </w:t>
      </w:r>
    </w:p>
    <w:p w14:paraId="42EAAED9" w14:textId="77777777" w:rsidR="00023D82" w:rsidRPr="00122402" w:rsidRDefault="00023D82" w:rsidP="003C50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hAnsi="Cambria"/>
        </w:rPr>
      </w:pPr>
      <w:r w:rsidRPr="00122402">
        <w:rPr>
          <w:rFonts w:ascii="Cambria" w:hAnsi="Cambria"/>
        </w:rPr>
        <w:t xml:space="preserve">z Zamawiającym ze strony Wykonawcy jest: </w:t>
      </w:r>
    </w:p>
    <w:p w14:paraId="404298B8" w14:textId="77777777" w:rsidR="00023D82" w:rsidRPr="00122402" w:rsidRDefault="00023D82" w:rsidP="003C508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/>
        <w:jc w:val="both"/>
        <w:rPr>
          <w:rFonts w:ascii="Cambria" w:hAnsi="Cambria"/>
        </w:rPr>
      </w:pPr>
      <w:r w:rsidRPr="00122402">
        <w:rPr>
          <w:rFonts w:ascii="Cambria" w:hAnsi="Cambria"/>
          <w:b/>
        </w:rPr>
        <w:t>……………..</w:t>
      </w:r>
      <w:r w:rsidRPr="00122402">
        <w:rPr>
          <w:rFonts w:ascii="Cambria" w:hAnsi="Cambria"/>
        </w:rPr>
        <w:t xml:space="preserve">; nr tel.: </w:t>
      </w:r>
      <w:r w:rsidRPr="00122402">
        <w:rPr>
          <w:rFonts w:ascii="Cambria" w:hAnsi="Cambria"/>
          <w:b/>
        </w:rPr>
        <w:t xml:space="preserve">…………….., </w:t>
      </w:r>
      <w:r w:rsidRPr="00122402">
        <w:rPr>
          <w:rFonts w:ascii="Cambria" w:hAnsi="Cambria"/>
        </w:rPr>
        <w:t>e-mail: ………….;</w:t>
      </w:r>
    </w:p>
    <w:p w14:paraId="55E9952C" w14:textId="77777777" w:rsidR="00023D82" w:rsidRPr="00122402" w:rsidRDefault="00023D82" w:rsidP="003C508C">
      <w:pPr>
        <w:pStyle w:val="Tekstpodstawowywcity"/>
        <w:numPr>
          <w:ilvl w:val="0"/>
          <w:numId w:val="16"/>
        </w:numPr>
        <w:tabs>
          <w:tab w:val="left" w:pos="142"/>
          <w:tab w:val="left" w:pos="426"/>
        </w:tabs>
        <w:suppressAutoHyphens w:val="0"/>
        <w:spacing w:after="0"/>
        <w:ind w:left="426" w:right="-58" w:hanging="426"/>
        <w:jc w:val="both"/>
        <w:rPr>
          <w:rFonts w:ascii="Cambria" w:hAnsi="Cambria" w:cs="Cambria"/>
          <w:b/>
          <w:lang w:eastAsia="pl-PL"/>
        </w:rPr>
      </w:pPr>
      <w:r w:rsidRPr="00122402">
        <w:rPr>
          <w:rFonts w:ascii="Cambria" w:hAnsi="Cambria"/>
        </w:rPr>
        <w:t>Zamawiający zaakceptuje zmianę, o której mowa w ust. 2 w terminie 5 dni od daty przedłożenia jej propozycji, wyłącznie wtedy, gdy kwalifikacje i doświadczenie wskazanych we wniosku osób będą spełniały wymagania określone w SWZ.</w:t>
      </w:r>
    </w:p>
    <w:p w14:paraId="08E2998B" w14:textId="3B159608" w:rsidR="00C66430" w:rsidRDefault="00C66430" w:rsidP="00742645">
      <w:pPr>
        <w:spacing w:after="0"/>
        <w:rPr>
          <w:rFonts w:ascii="Cambria" w:hAnsi="Cambria" w:cs="Cambria"/>
          <w:b/>
          <w:lang w:eastAsia="pl-PL"/>
        </w:rPr>
      </w:pPr>
    </w:p>
    <w:p w14:paraId="462973BE" w14:textId="2E3EDF8F" w:rsidR="00FC2E9C" w:rsidRDefault="00FC2E9C" w:rsidP="00742645">
      <w:pPr>
        <w:spacing w:after="0"/>
        <w:rPr>
          <w:rFonts w:ascii="Cambria" w:hAnsi="Cambria" w:cs="Cambria"/>
          <w:b/>
          <w:lang w:eastAsia="pl-PL"/>
        </w:rPr>
      </w:pPr>
    </w:p>
    <w:p w14:paraId="3D132E9E" w14:textId="77777777" w:rsidR="00FC2E9C" w:rsidRPr="00122402" w:rsidRDefault="00FC2E9C" w:rsidP="00742645">
      <w:pPr>
        <w:spacing w:after="0"/>
        <w:rPr>
          <w:rFonts w:ascii="Cambria" w:hAnsi="Cambria" w:cs="Cambria"/>
          <w:b/>
          <w:lang w:eastAsia="pl-PL"/>
        </w:rPr>
      </w:pPr>
    </w:p>
    <w:p w14:paraId="677D6DE8" w14:textId="4384DED5" w:rsidR="00023D82" w:rsidRPr="00122402" w:rsidRDefault="00023D82" w:rsidP="00742645">
      <w:pPr>
        <w:spacing w:after="0"/>
        <w:jc w:val="center"/>
        <w:rPr>
          <w:rFonts w:ascii="Cambria" w:hAnsi="Cambria"/>
        </w:rPr>
      </w:pPr>
      <w:r w:rsidRPr="00122402">
        <w:rPr>
          <w:rFonts w:ascii="Cambria" w:hAnsi="Cambria" w:cs="Cambria"/>
          <w:b/>
          <w:lang w:eastAsia="pl-PL"/>
        </w:rPr>
        <w:lastRenderedPageBreak/>
        <w:t>§ 1</w:t>
      </w:r>
      <w:r w:rsidR="0023365E">
        <w:rPr>
          <w:rFonts w:ascii="Cambria" w:hAnsi="Cambria" w:cs="Cambria"/>
          <w:b/>
          <w:lang w:eastAsia="pl-PL"/>
        </w:rPr>
        <w:t>6</w:t>
      </w:r>
    </w:p>
    <w:p w14:paraId="51EE5132" w14:textId="77777777" w:rsidR="00023D82" w:rsidRPr="00122402" w:rsidRDefault="00023D82" w:rsidP="00742645">
      <w:pPr>
        <w:spacing w:after="0"/>
        <w:jc w:val="center"/>
        <w:rPr>
          <w:rFonts w:ascii="Cambria" w:hAnsi="Cambria" w:cs="Cambria"/>
          <w:b/>
          <w:lang w:eastAsia="pl-PL"/>
        </w:rPr>
      </w:pPr>
      <w:r w:rsidRPr="00122402">
        <w:rPr>
          <w:rFonts w:ascii="Cambria" w:hAnsi="Cambria" w:cs="Cambria"/>
          <w:b/>
          <w:lang w:eastAsia="pl-PL"/>
        </w:rPr>
        <w:t>Postanowienia końcowe</w:t>
      </w:r>
    </w:p>
    <w:p w14:paraId="3EADC4EE" w14:textId="77777777" w:rsidR="00023D82" w:rsidRPr="00122402" w:rsidRDefault="00023D82" w:rsidP="003C508C">
      <w:pPr>
        <w:numPr>
          <w:ilvl w:val="0"/>
          <w:numId w:val="3"/>
        </w:numPr>
        <w:tabs>
          <w:tab w:val="clear" w:pos="0"/>
        </w:tabs>
        <w:spacing w:after="0"/>
        <w:ind w:left="426" w:hanging="426"/>
        <w:jc w:val="both"/>
        <w:rPr>
          <w:rFonts w:ascii="Cambria" w:hAnsi="Cambria"/>
        </w:rPr>
      </w:pPr>
      <w:r w:rsidRPr="00122402">
        <w:rPr>
          <w:rFonts w:ascii="Cambria" w:hAnsi="Cambria" w:cs="Cambria"/>
          <w:lang w:eastAsia="pl-PL"/>
        </w:rPr>
        <w:t>Wszelkie zmiany i uzupełnienia niniejszej umowy wymagają formy pisemnej pod rygorem nieważności.</w:t>
      </w:r>
    </w:p>
    <w:p w14:paraId="2B68A92B" w14:textId="5BA42277" w:rsidR="00023D82" w:rsidRPr="00122402" w:rsidRDefault="00023D82" w:rsidP="003C508C">
      <w:pPr>
        <w:numPr>
          <w:ilvl w:val="0"/>
          <w:numId w:val="3"/>
        </w:numPr>
        <w:tabs>
          <w:tab w:val="clear" w:pos="0"/>
        </w:tabs>
        <w:spacing w:after="0"/>
        <w:ind w:left="426" w:hanging="426"/>
        <w:jc w:val="both"/>
        <w:rPr>
          <w:rFonts w:ascii="Cambria" w:hAnsi="Cambria"/>
        </w:rPr>
      </w:pPr>
      <w:r w:rsidRPr="00122402">
        <w:rPr>
          <w:rFonts w:ascii="Cambria" w:hAnsi="Cambria" w:cs="Cambria"/>
          <w:lang w:eastAsia="pl-PL"/>
        </w:rPr>
        <w:t xml:space="preserve">Wszelka korespondencja pomiędzy Stronami, w tym oświadczenia, wysyłana będzie na adresy podane w </w:t>
      </w:r>
      <w:r w:rsidR="0035653A" w:rsidRPr="00122402">
        <w:rPr>
          <w:rFonts w:ascii="Cambria" w:hAnsi="Cambria" w:cs="Cambria"/>
          <w:lang w:eastAsia="pl-PL"/>
        </w:rPr>
        <w:t>§ 1</w:t>
      </w:r>
      <w:r w:rsidR="0023365E">
        <w:rPr>
          <w:rFonts w:ascii="Cambria" w:hAnsi="Cambria" w:cs="Cambria"/>
          <w:lang w:eastAsia="pl-PL"/>
        </w:rPr>
        <w:t>5</w:t>
      </w:r>
      <w:r w:rsidR="0035653A" w:rsidRPr="00122402">
        <w:rPr>
          <w:rFonts w:ascii="Cambria" w:hAnsi="Cambria" w:cs="Cambria"/>
          <w:lang w:eastAsia="pl-PL"/>
        </w:rPr>
        <w:t xml:space="preserve"> </w:t>
      </w:r>
      <w:r w:rsidRPr="00122402">
        <w:rPr>
          <w:rFonts w:ascii="Cambria" w:hAnsi="Cambria" w:cs="Cambria"/>
          <w:lang w:eastAsia="pl-PL"/>
        </w:rPr>
        <w:t>ust. 2. W przypadku nadania korespondencji pocztą albo kurierem, za datę wniesienia jej do adresata, uznaje się datę nadania w placówce pocztowej albo u kuriera.</w:t>
      </w:r>
    </w:p>
    <w:p w14:paraId="692E8DC4" w14:textId="77777777" w:rsidR="00023D82" w:rsidRPr="00122402" w:rsidRDefault="00023D82" w:rsidP="003C508C">
      <w:pPr>
        <w:numPr>
          <w:ilvl w:val="0"/>
          <w:numId w:val="3"/>
        </w:numPr>
        <w:tabs>
          <w:tab w:val="clear" w:pos="0"/>
        </w:tabs>
        <w:spacing w:after="0"/>
        <w:ind w:left="426" w:hanging="426"/>
        <w:jc w:val="both"/>
        <w:rPr>
          <w:rFonts w:ascii="Cambria" w:hAnsi="Cambria"/>
        </w:rPr>
      </w:pPr>
      <w:r w:rsidRPr="00122402">
        <w:rPr>
          <w:rFonts w:ascii="Cambria" w:hAnsi="Cambria" w:cs="Cambria"/>
          <w:lang w:eastAsia="pl-PL"/>
        </w:rPr>
        <w:t>W trakcie realizacji przedmiotu umowy Wykonawca jest zobowiązany przestrzegać powszechnie obowiązujących przepisów prawa dotyczących p.poż. oraz bhp. Wykonawca ponosi odpowiedzialność wobec Zamawiającego i osób trzecich za szkody powstałe w trakcie realizacji przedmiotu umowy, a będące następstwem nieprzestrzegania ww. przepisów.</w:t>
      </w:r>
    </w:p>
    <w:p w14:paraId="3A018C6B" w14:textId="77777777" w:rsidR="00023D82" w:rsidRPr="00122402" w:rsidRDefault="00023D82" w:rsidP="003C508C">
      <w:pPr>
        <w:numPr>
          <w:ilvl w:val="0"/>
          <w:numId w:val="3"/>
        </w:numPr>
        <w:tabs>
          <w:tab w:val="clear" w:pos="0"/>
        </w:tabs>
        <w:spacing w:after="0"/>
        <w:ind w:left="426" w:hanging="426"/>
        <w:jc w:val="both"/>
        <w:rPr>
          <w:rFonts w:ascii="Cambria" w:hAnsi="Cambria"/>
        </w:rPr>
      </w:pPr>
      <w:bookmarkStart w:id="11" w:name="_Hlk136930414"/>
      <w:r w:rsidRPr="00122402">
        <w:rPr>
          <w:rFonts w:ascii="Cambria" w:hAnsi="Cambria" w:cs="Cambria"/>
          <w:lang w:eastAsia="pl-PL"/>
        </w:rPr>
        <w:t>Wszelkie spory wynikające z niniejszej umowy lub powstające w związku z umową będą rozstrzygane przez sąd</w:t>
      </w:r>
      <w:r w:rsidR="00F73D83" w:rsidRPr="00122402">
        <w:rPr>
          <w:rFonts w:ascii="Cambria" w:hAnsi="Cambria" w:cs="Cambria"/>
          <w:lang w:eastAsia="pl-PL"/>
        </w:rPr>
        <w:t xml:space="preserve"> powszechny</w:t>
      </w:r>
      <w:r w:rsidR="00C703A6" w:rsidRPr="00122402">
        <w:rPr>
          <w:rFonts w:ascii="Cambria" w:hAnsi="Cambria" w:cs="Cambria"/>
          <w:lang w:eastAsia="pl-PL"/>
        </w:rPr>
        <w:t xml:space="preserve"> </w:t>
      </w:r>
      <w:r w:rsidR="00F73D83" w:rsidRPr="00122402">
        <w:rPr>
          <w:rFonts w:ascii="Cambria" w:hAnsi="Cambria" w:cs="Cambria"/>
          <w:lang w:eastAsia="pl-PL"/>
        </w:rPr>
        <w:t xml:space="preserve">właściwy rzeczowo i miejscowo dla </w:t>
      </w:r>
      <w:bookmarkEnd w:id="11"/>
      <w:r w:rsidR="0035653A" w:rsidRPr="00122402">
        <w:rPr>
          <w:rFonts w:ascii="Cambria" w:hAnsi="Cambria" w:cs="Cambria"/>
          <w:lang w:eastAsia="pl-PL"/>
        </w:rPr>
        <w:t>Zamawiającego</w:t>
      </w:r>
      <w:r w:rsidRPr="00122402">
        <w:rPr>
          <w:rFonts w:ascii="Cambria" w:hAnsi="Cambria" w:cs="Cambria"/>
          <w:lang w:eastAsia="pl-PL"/>
        </w:rPr>
        <w:t>.</w:t>
      </w:r>
    </w:p>
    <w:p w14:paraId="6874B425" w14:textId="4A8C9A79" w:rsidR="00023D82" w:rsidRPr="00122402" w:rsidRDefault="00023D82" w:rsidP="003C508C">
      <w:pPr>
        <w:numPr>
          <w:ilvl w:val="0"/>
          <w:numId w:val="3"/>
        </w:numPr>
        <w:tabs>
          <w:tab w:val="clear" w:pos="0"/>
        </w:tabs>
        <w:spacing w:after="0"/>
        <w:ind w:left="426" w:hanging="426"/>
        <w:jc w:val="both"/>
        <w:rPr>
          <w:rFonts w:ascii="Cambria" w:hAnsi="Cambria"/>
        </w:rPr>
      </w:pPr>
      <w:r w:rsidRPr="00122402">
        <w:rPr>
          <w:rFonts w:ascii="Cambria" w:hAnsi="Cambria" w:cs="Cambria"/>
          <w:lang w:eastAsia="pl-PL"/>
        </w:rPr>
        <w:t xml:space="preserve">W sprawach nie uregulowanych niniejszą umową mają zastosowanie przepisy obowiązującego prawa, w tym ustawy z dnia </w:t>
      </w:r>
      <w:r w:rsidR="00B542F0" w:rsidRPr="00122402">
        <w:rPr>
          <w:rFonts w:ascii="Cambria" w:hAnsi="Cambria" w:cs="Arial"/>
        </w:rPr>
        <w:t>11 września 2019 roku Prawo zamówień publicznych (Dz. U. z 202</w:t>
      </w:r>
      <w:r w:rsidR="004126A5" w:rsidRPr="00122402">
        <w:rPr>
          <w:rFonts w:ascii="Cambria" w:hAnsi="Cambria" w:cs="Arial"/>
        </w:rPr>
        <w:t>4</w:t>
      </w:r>
      <w:r w:rsidR="00B542F0" w:rsidRPr="00122402">
        <w:rPr>
          <w:rFonts w:ascii="Cambria" w:hAnsi="Cambria" w:cs="Arial"/>
        </w:rPr>
        <w:t xml:space="preserve"> r., poz. 1</w:t>
      </w:r>
      <w:r w:rsidR="004126A5" w:rsidRPr="00122402">
        <w:rPr>
          <w:rFonts w:ascii="Cambria" w:hAnsi="Cambria" w:cs="Arial"/>
        </w:rPr>
        <w:t>320</w:t>
      </w:r>
      <w:r w:rsidR="00B542F0" w:rsidRPr="00122402">
        <w:rPr>
          <w:rFonts w:ascii="Cambria" w:hAnsi="Cambria" w:cs="Arial"/>
        </w:rPr>
        <w:t>)</w:t>
      </w:r>
      <w:r w:rsidRPr="00122402">
        <w:rPr>
          <w:rFonts w:ascii="Cambria" w:hAnsi="Cambria" w:cs="Cambria"/>
          <w:lang w:eastAsia="pl-PL"/>
        </w:rPr>
        <w:t xml:space="preserve">, ustawy z dnia 23 kwietnia 1964 r. – Kodeks cywilny (Dz. U. z 2020 r. poz. 1740), rozporządzenia  </w:t>
      </w:r>
      <w:r w:rsidRPr="00122402">
        <w:rPr>
          <w:rFonts w:ascii="Cambria" w:eastAsia="Calibri" w:hAnsi="Cambria" w:cs="Cambria"/>
        </w:rPr>
        <w:t>PE i Rady (UE) 2016/679 z dnia 27 kwietnia 2016 r</w:t>
      </w:r>
      <w:r w:rsidRPr="00122402">
        <w:rPr>
          <w:rFonts w:ascii="Cambria" w:hAnsi="Cambria" w:cs="Cambria"/>
          <w:lang w:eastAsia="pl-PL"/>
        </w:rPr>
        <w:t>.</w:t>
      </w:r>
    </w:p>
    <w:p w14:paraId="602FD006" w14:textId="77777777" w:rsidR="00023D82" w:rsidRPr="00122402" w:rsidRDefault="00023D82" w:rsidP="003C508C">
      <w:pPr>
        <w:numPr>
          <w:ilvl w:val="0"/>
          <w:numId w:val="3"/>
        </w:numPr>
        <w:tabs>
          <w:tab w:val="clear" w:pos="0"/>
        </w:tabs>
        <w:spacing w:after="0"/>
        <w:ind w:left="426" w:hanging="426"/>
        <w:jc w:val="both"/>
        <w:rPr>
          <w:rFonts w:ascii="Cambria" w:hAnsi="Cambria"/>
        </w:rPr>
      </w:pPr>
      <w:r w:rsidRPr="00122402">
        <w:rPr>
          <w:rFonts w:ascii="Cambria" w:hAnsi="Cambria" w:cs="Cambria"/>
          <w:lang w:eastAsia="pl-PL"/>
        </w:rPr>
        <w:t xml:space="preserve">Umowa została sporządzona w </w:t>
      </w:r>
      <w:r w:rsidR="00B72508" w:rsidRPr="00122402">
        <w:rPr>
          <w:rFonts w:ascii="Cambria" w:hAnsi="Cambria" w:cs="Cambria"/>
          <w:lang w:eastAsia="pl-PL"/>
        </w:rPr>
        <w:t>trzech</w:t>
      </w:r>
      <w:r w:rsidRPr="00122402">
        <w:rPr>
          <w:rFonts w:ascii="Cambria" w:hAnsi="Cambria" w:cs="Cambria"/>
          <w:lang w:eastAsia="pl-PL"/>
        </w:rPr>
        <w:t xml:space="preserve"> jednobrzmiących egzemplarzach, </w:t>
      </w:r>
      <w:r w:rsidR="00B72508" w:rsidRPr="00122402">
        <w:rPr>
          <w:rFonts w:ascii="Cambria" w:hAnsi="Cambria" w:cs="Cambria"/>
          <w:lang w:eastAsia="pl-PL"/>
        </w:rPr>
        <w:t>dwa</w:t>
      </w:r>
      <w:r w:rsidRPr="00122402">
        <w:rPr>
          <w:rFonts w:ascii="Cambria" w:hAnsi="Cambria" w:cs="Cambria"/>
          <w:lang w:eastAsia="pl-PL"/>
        </w:rPr>
        <w:t xml:space="preserve"> dla Zamawiającego, jeden dla Wykonawcy.</w:t>
      </w:r>
    </w:p>
    <w:p w14:paraId="254C5531" w14:textId="77777777" w:rsidR="00023D82" w:rsidRPr="00122402" w:rsidRDefault="00023D82" w:rsidP="003C508C">
      <w:pPr>
        <w:numPr>
          <w:ilvl w:val="0"/>
          <w:numId w:val="3"/>
        </w:numPr>
        <w:tabs>
          <w:tab w:val="clear" w:pos="0"/>
        </w:tabs>
        <w:spacing w:after="0"/>
        <w:ind w:left="426" w:hanging="426"/>
        <w:jc w:val="both"/>
        <w:rPr>
          <w:rFonts w:ascii="Cambria" w:hAnsi="Cambria"/>
        </w:rPr>
      </w:pPr>
      <w:r w:rsidRPr="00122402">
        <w:rPr>
          <w:rFonts w:ascii="Cambria" w:hAnsi="Cambria" w:cs="Cambria"/>
          <w:lang w:eastAsia="pl-PL"/>
        </w:rPr>
        <w:t>Integralną część niniejszej umowy stanowią załączniki:</w:t>
      </w:r>
    </w:p>
    <w:p w14:paraId="3768A963" w14:textId="77777777" w:rsidR="00D846DA" w:rsidRDefault="00023D82" w:rsidP="003C508C">
      <w:pPr>
        <w:numPr>
          <w:ilvl w:val="1"/>
          <w:numId w:val="11"/>
        </w:numPr>
        <w:tabs>
          <w:tab w:val="clear" w:pos="708"/>
        </w:tabs>
        <w:spacing w:after="0"/>
        <w:ind w:left="851" w:hanging="425"/>
        <w:jc w:val="both"/>
        <w:rPr>
          <w:rFonts w:ascii="Cambria" w:hAnsi="Cambria"/>
        </w:rPr>
      </w:pPr>
      <w:r w:rsidRPr="00122402">
        <w:rPr>
          <w:rFonts w:ascii="Cambria" w:hAnsi="Cambria"/>
        </w:rPr>
        <w:t>Of</w:t>
      </w:r>
      <w:r w:rsidR="00E62D4C" w:rsidRPr="00122402">
        <w:rPr>
          <w:rFonts w:ascii="Cambria" w:hAnsi="Cambria"/>
        </w:rPr>
        <w:t xml:space="preserve">erta Wykonawcy </w:t>
      </w:r>
    </w:p>
    <w:p w14:paraId="59D09638" w14:textId="250323A4" w:rsidR="00D846DA" w:rsidRPr="00D846DA" w:rsidRDefault="00716724" w:rsidP="003C508C">
      <w:pPr>
        <w:numPr>
          <w:ilvl w:val="1"/>
          <w:numId w:val="11"/>
        </w:numPr>
        <w:tabs>
          <w:tab w:val="clear" w:pos="708"/>
        </w:tabs>
        <w:spacing w:after="0"/>
        <w:ind w:left="851" w:hanging="425"/>
        <w:jc w:val="both"/>
        <w:rPr>
          <w:rFonts w:ascii="Cambria" w:hAnsi="Cambria"/>
        </w:rPr>
      </w:pPr>
      <w:r>
        <w:rPr>
          <w:rFonts w:ascii="Cambria" w:hAnsi="Cambria"/>
        </w:rPr>
        <w:t>Opis przedmiotu zamówienia</w:t>
      </w:r>
    </w:p>
    <w:p w14:paraId="7B889C41" w14:textId="66CDBB95" w:rsidR="00023D82" w:rsidRPr="00122402" w:rsidRDefault="00E62D4C" w:rsidP="003C508C">
      <w:pPr>
        <w:numPr>
          <w:ilvl w:val="1"/>
          <w:numId w:val="11"/>
        </w:numPr>
        <w:tabs>
          <w:tab w:val="clear" w:pos="708"/>
        </w:tabs>
        <w:spacing w:after="0"/>
        <w:ind w:left="851" w:hanging="425"/>
        <w:jc w:val="both"/>
        <w:rPr>
          <w:rFonts w:ascii="Cambria" w:hAnsi="Cambria"/>
        </w:rPr>
      </w:pPr>
      <w:r w:rsidRPr="00122402">
        <w:rPr>
          <w:rFonts w:ascii="Cambria" w:hAnsi="Cambria"/>
        </w:rPr>
        <w:t>Specyfikacja</w:t>
      </w:r>
      <w:r w:rsidR="00023D82" w:rsidRPr="00122402">
        <w:rPr>
          <w:rFonts w:ascii="Cambria" w:hAnsi="Cambria"/>
        </w:rPr>
        <w:t xml:space="preserve"> </w:t>
      </w:r>
      <w:r w:rsidR="00886345">
        <w:rPr>
          <w:rFonts w:ascii="Cambria" w:hAnsi="Cambria"/>
        </w:rPr>
        <w:t>W</w:t>
      </w:r>
      <w:r w:rsidR="00023D82" w:rsidRPr="00122402">
        <w:rPr>
          <w:rFonts w:ascii="Cambria" w:hAnsi="Cambria"/>
        </w:rPr>
        <w:t xml:space="preserve">arunków </w:t>
      </w:r>
      <w:r w:rsidR="00886345">
        <w:rPr>
          <w:rFonts w:ascii="Cambria" w:hAnsi="Cambria"/>
        </w:rPr>
        <w:t>Z</w:t>
      </w:r>
      <w:r w:rsidR="00023D82" w:rsidRPr="00122402">
        <w:rPr>
          <w:rFonts w:ascii="Cambria" w:hAnsi="Cambria"/>
        </w:rPr>
        <w:t>amówienia.</w:t>
      </w:r>
    </w:p>
    <w:p w14:paraId="42DF51D7" w14:textId="53D6AE0A" w:rsidR="00023D82" w:rsidRPr="00122402" w:rsidRDefault="00023D82" w:rsidP="003C508C">
      <w:pPr>
        <w:numPr>
          <w:ilvl w:val="1"/>
          <w:numId w:val="11"/>
        </w:numPr>
        <w:tabs>
          <w:tab w:val="clear" w:pos="708"/>
        </w:tabs>
        <w:spacing w:after="0"/>
        <w:ind w:left="851" w:hanging="425"/>
        <w:jc w:val="both"/>
        <w:rPr>
          <w:rFonts w:ascii="Cambria" w:hAnsi="Cambria"/>
        </w:rPr>
      </w:pPr>
      <w:r w:rsidRPr="00122402">
        <w:rPr>
          <w:rFonts w:ascii="Cambria" w:hAnsi="Cambria" w:cs="Cambria"/>
        </w:rPr>
        <w:t xml:space="preserve">Wydruk z Centralnej Ewidencji i Informacji o Działalności Gospodarczej lub z Centralnej Informacji Krajowego Rejestru Sądowego </w:t>
      </w:r>
      <w:r w:rsidRPr="00122402">
        <w:rPr>
          <w:rFonts w:ascii="Cambria" w:hAnsi="Cambria" w:cs="Cambria"/>
          <w:i/>
        </w:rPr>
        <w:t>(jeżeli ma zastosowanie).</w:t>
      </w:r>
    </w:p>
    <w:p w14:paraId="0C53720F" w14:textId="6A3455F8" w:rsidR="00023D82" w:rsidRPr="00122402" w:rsidRDefault="00716724" w:rsidP="00742645">
      <w:pPr>
        <w:pStyle w:val="Tekstpodstawowywcity"/>
        <w:tabs>
          <w:tab w:val="left" w:pos="426"/>
        </w:tabs>
        <w:spacing w:after="0"/>
        <w:ind w:left="851" w:hanging="425"/>
        <w:jc w:val="both"/>
        <w:rPr>
          <w:rFonts w:ascii="Cambria" w:hAnsi="Cambria" w:cs="Cambria"/>
          <w:i/>
        </w:rPr>
      </w:pPr>
      <w:r>
        <w:rPr>
          <w:rFonts w:ascii="Cambria" w:hAnsi="Cambria" w:cs="Cambria"/>
        </w:rPr>
        <w:t>5</w:t>
      </w:r>
      <w:r w:rsidR="00023D82" w:rsidRPr="00122402">
        <w:rPr>
          <w:rFonts w:ascii="Cambria" w:hAnsi="Cambria" w:cs="Cambria"/>
        </w:rPr>
        <w:t xml:space="preserve">) Pełnomocnictwo do reprezentacji </w:t>
      </w:r>
      <w:r w:rsidR="00023D82" w:rsidRPr="00122402">
        <w:rPr>
          <w:rFonts w:ascii="Cambria" w:hAnsi="Cambria" w:cs="Cambria"/>
          <w:i/>
        </w:rPr>
        <w:t>(jeżeli ma zastosowanie).</w:t>
      </w:r>
    </w:p>
    <w:p w14:paraId="24831F7D" w14:textId="77777777" w:rsidR="00B47726" w:rsidRDefault="00B47726" w:rsidP="00B47726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Cambria" w:hAnsi="Cambria" w:cs="Cambria"/>
        </w:rPr>
      </w:pPr>
    </w:p>
    <w:tbl>
      <w:tblPr>
        <w:tblW w:w="0" w:type="auto"/>
        <w:tblInd w:w="371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FC417F" w:rsidRPr="001E032F" w14:paraId="341431C9" w14:textId="77777777" w:rsidTr="008478DE">
        <w:tc>
          <w:tcPr>
            <w:tcW w:w="4605" w:type="dxa"/>
            <w:shd w:val="clear" w:color="auto" w:fill="auto"/>
          </w:tcPr>
          <w:p w14:paraId="03F09D44" w14:textId="77777777" w:rsidR="00FC417F" w:rsidRPr="001E032F" w:rsidRDefault="00FC417F" w:rsidP="008478DE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Cambria" w:eastAsia="Andale Sans UI" w:hAnsi="Cambria"/>
                <w:kern w:val="3"/>
                <w:sz w:val="24"/>
                <w:szCs w:val="24"/>
                <w:lang w:val="en-US" w:bidi="en-US"/>
              </w:rPr>
            </w:pPr>
            <w:r w:rsidRPr="001E032F">
              <w:rPr>
                <w:rFonts w:ascii="Cambria" w:eastAsia="Andale Sans UI" w:hAnsi="Cambria"/>
                <w:kern w:val="3"/>
                <w:sz w:val="24"/>
                <w:szCs w:val="24"/>
                <w:lang w:val="en-US" w:bidi="en-US"/>
              </w:rPr>
              <w:t>……………………………..</w:t>
            </w:r>
          </w:p>
        </w:tc>
        <w:tc>
          <w:tcPr>
            <w:tcW w:w="4606" w:type="dxa"/>
            <w:shd w:val="clear" w:color="auto" w:fill="auto"/>
          </w:tcPr>
          <w:p w14:paraId="40CDD940" w14:textId="77777777" w:rsidR="00FC417F" w:rsidRPr="001E032F" w:rsidRDefault="00FC417F" w:rsidP="008478DE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Cambria" w:eastAsia="Andale Sans UI" w:hAnsi="Cambria"/>
                <w:kern w:val="3"/>
                <w:sz w:val="24"/>
                <w:szCs w:val="24"/>
                <w:lang w:val="en-US" w:bidi="en-US"/>
              </w:rPr>
            </w:pPr>
            <w:r w:rsidRPr="001E032F">
              <w:rPr>
                <w:rFonts w:ascii="Cambria" w:eastAsia="Andale Sans UI" w:hAnsi="Cambria"/>
                <w:kern w:val="3"/>
                <w:sz w:val="24"/>
                <w:szCs w:val="24"/>
                <w:lang w:val="en-US" w:bidi="en-US"/>
              </w:rPr>
              <w:t>……………………………..</w:t>
            </w:r>
          </w:p>
        </w:tc>
      </w:tr>
      <w:tr w:rsidR="00FC417F" w:rsidRPr="001E032F" w14:paraId="0C80AB1A" w14:textId="77777777" w:rsidTr="008478DE">
        <w:tc>
          <w:tcPr>
            <w:tcW w:w="4605" w:type="dxa"/>
            <w:shd w:val="clear" w:color="auto" w:fill="auto"/>
          </w:tcPr>
          <w:p w14:paraId="05C6B514" w14:textId="77777777" w:rsidR="00FC417F" w:rsidRPr="001E032F" w:rsidRDefault="00FC417F" w:rsidP="008478DE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Cambria" w:eastAsia="Andale Sans UI" w:hAnsi="Cambria"/>
                <w:i/>
                <w:kern w:val="3"/>
                <w:sz w:val="24"/>
                <w:szCs w:val="24"/>
                <w:lang w:val="en-US" w:bidi="en-US"/>
              </w:rPr>
            </w:pPr>
            <w:r w:rsidRPr="001E032F">
              <w:rPr>
                <w:rFonts w:ascii="Cambria" w:eastAsia="Andale Sans UI" w:hAnsi="Cambria"/>
                <w:i/>
                <w:kern w:val="3"/>
                <w:sz w:val="24"/>
                <w:szCs w:val="24"/>
                <w:lang w:val="en-US" w:bidi="en-US"/>
              </w:rPr>
              <w:t>/ZAMAWIAJĄCY/</w:t>
            </w:r>
          </w:p>
        </w:tc>
        <w:tc>
          <w:tcPr>
            <w:tcW w:w="4606" w:type="dxa"/>
            <w:shd w:val="clear" w:color="auto" w:fill="auto"/>
          </w:tcPr>
          <w:p w14:paraId="331D7790" w14:textId="77777777" w:rsidR="00FC417F" w:rsidRPr="001E032F" w:rsidRDefault="00FC417F" w:rsidP="008478DE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Cambria" w:eastAsia="Andale Sans UI" w:hAnsi="Cambria"/>
                <w:i/>
                <w:kern w:val="3"/>
                <w:sz w:val="24"/>
                <w:szCs w:val="24"/>
                <w:lang w:val="en-US" w:bidi="en-US"/>
              </w:rPr>
            </w:pPr>
            <w:r w:rsidRPr="001E032F">
              <w:rPr>
                <w:rFonts w:ascii="Cambria" w:eastAsia="Andale Sans UI" w:hAnsi="Cambria"/>
                <w:i/>
                <w:kern w:val="3"/>
                <w:sz w:val="24"/>
                <w:szCs w:val="24"/>
                <w:lang w:val="en-US" w:bidi="en-US"/>
              </w:rPr>
              <w:t>/WYKONAWCA/</w:t>
            </w:r>
          </w:p>
        </w:tc>
      </w:tr>
    </w:tbl>
    <w:p w14:paraId="1B612C01" w14:textId="77777777" w:rsidR="007C031C" w:rsidRPr="00122402" w:rsidRDefault="007C031C" w:rsidP="00D846DA">
      <w:pPr>
        <w:spacing w:after="0"/>
        <w:rPr>
          <w:rFonts w:ascii="Cambria" w:hAnsi="Cambria"/>
        </w:rPr>
      </w:pPr>
    </w:p>
    <w:sectPr w:rsidR="007C031C" w:rsidRPr="00122402" w:rsidSect="00742645">
      <w:headerReference w:type="default" r:id="rId9"/>
      <w:footerReference w:type="default" r:id="rId10"/>
      <w:pgSz w:w="11906" w:h="16838"/>
      <w:pgMar w:top="1985" w:right="1134" w:bottom="993" w:left="1134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2C32D" w14:textId="77777777" w:rsidR="008478DE" w:rsidRDefault="008478DE" w:rsidP="00023D82">
      <w:pPr>
        <w:spacing w:after="0" w:line="240" w:lineRule="auto"/>
      </w:pPr>
      <w:r>
        <w:separator/>
      </w:r>
    </w:p>
  </w:endnote>
  <w:endnote w:type="continuationSeparator" w:id="0">
    <w:p w14:paraId="6600A8FD" w14:textId="77777777" w:rsidR="008478DE" w:rsidRDefault="008478DE" w:rsidP="00023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charset w:val="00"/>
    <w:family w:val="auto"/>
    <w:pitch w:val="variable"/>
    <w:sig w:usb0="00000000" w:usb1="C0007843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4B312" w14:textId="77A31EA1" w:rsidR="008478DE" w:rsidRDefault="008478DE" w:rsidP="00742645">
    <w:pPr>
      <w:pStyle w:val="Stopka"/>
      <w:tabs>
        <w:tab w:val="clear" w:pos="4536"/>
        <w:tab w:val="clear" w:pos="9072"/>
      </w:tabs>
      <w:jc w:val="center"/>
    </w:pPr>
    <w:r>
      <w:rPr>
        <w:rFonts w:ascii="Cambria" w:hAnsi="Cambria" w:cs="Cambria"/>
        <w:sz w:val="20"/>
        <w:bdr w:val="single" w:sz="4" w:space="0" w:color="000000"/>
      </w:rPr>
      <w:t>Załącznik Nr 10 do SW</w:t>
    </w:r>
    <w:r w:rsidR="00C74F48">
      <w:rPr>
        <w:rFonts w:ascii="Cambria" w:hAnsi="Cambria" w:cs="Cambria"/>
        <w:sz w:val="20"/>
        <w:bdr w:val="single" w:sz="4" w:space="0" w:color="000000"/>
      </w:rPr>
      <w:t>Z – Projekt umowy dla części 1-2</w:t>
    </w:r>
    <w:r>
      <w:rPr>
        <w:rFonts w:ascii="Cambria" w:hAnsi="Cambria" w:cs="Cambria"/>
        <w:sz w:val="20"/>
        <w:bdr w:val="single" w:sz="4" w:space="0" w:color="000000"/>
      </w:rPr>
      <w:tab/>
    </w:r>
    <w:r>
      <w:rPr>
        <w:rFonts w:ascii="Cambria" w:hAnsi="Cambria" w:cs="Cambria"/>
        <w:sz w:val="20"/>
        <w:bdr w:val="single" w:sz="4" w:space="0" w:color="000000"/>
      </w:rPr>
      <w:tab/>
    </w:r>
    <w:r>
      <w:rPr>
        <w:rFonts w:ascii="Cambria" w:hAnsi="Cambria" w:cs="Cambria"/>
        <w:sz w:val="20"/>
        <w:bdr w:val="single" w:sz="4" w:space="0" w:color="000000"/>
      </w:rPr>
      <w:tab/>
    </w:r>
    <w:r>
      <w:rPr>
        <w:rFonts w:ascii="Cambria" w:hAnsi="Cambria" w:cs="Cambria"/>
        <w:sz w:val="20"/>
        <w:bdr w:val="single" w:sz="4" w:space="0" w:color="000000"/>
      </w:rPr>
      <w:tab/>
    </w:r>
    <w:r>
      <w:rPr>
        <w:rFonts w:ascii="Cambria" w:hAnsi="Cambria" w:cs="Cambria"/>
        <w:sz w:val="20"/>
        <w:bdr w:val="single" w:sz="4" w:space="0" w:color="000000"/>
      </w:rPr>
      <w:tab/>
      <w:t xml:space="preserve">Strona </w:t>
    </w:r>
    <w:r>
      <w:rPr>
        <w:rFonts w:ascii="Cambria" w:hAnsi="Cambria" w:cs="Cambria"/>
        <w:b/>
        <w:sz w:val="20"/>
        <w:bdr w:val="single" w:sz="4" w:space="0" w:color="000000"/>
      </w:rPr>
      <w:fldChar w:fldCharType="begin"/>
    </w:r>
    <w:r>
      <w:rPr>
        <w:rFonts w:ascii="Cambria" w:hAnsi="Cambria" w:cs="Cambria"/>
        <w:b/>
        <w:sz w:val="20"/>
        <w:bdr w:val="single" w:sz="4" w:space="0" w:color="000000"/>
      </w:rPr>
      <w:instrText xml:space="preserve"> PAGE </w:instrText>
    </w:r>
    <w:r>
      <w:rPr>
        <w:rFonts w:ascii="Cambria" w:hAnsi="Cambria" w:cs="Cambria"/>
        <w:b/>
        <w:sz w:val="20"/>
        <w:bdr w:val="single" w:sz="4" w:space="0" w:color="000000"/>
      </w:rPr>
      <w:fldChar w:fldCharType="separate"/>
    </w:r>
    <w:r w:rsidR="00C74F48">
      <w:rPr>
        <w:rFonts w:ascii="Cambria" w:hAnsi="Cambria" w:cs="Cambria"/>
        <w:b/>
        <w:noProof/>
        <w:sz w:val="20"/>
        <w:bdr w:val="single" w:sz="4" w:space="0" w:color="000000"/>
      </w:rPr>
      <w:t>15</w:t>
    </w:r>
    <w:r>
      <w:rPr>
        <w:rFonts w:ascii="Cambria" w:hAnsi="Cambria" w:cs="Cambria"/>
        <w:b/>
        <w:sz w:val="20"/>
        <w:bdr w:val="single" w:sz="4" w:space="0" w:color="000000"/>
      </w:rPr>
      <w:fldChar w:fldCharType="end"/>
    </w:r>
    <w:r>
      <w:rPr>
        <w:rFonts w:ascii="Cambria" w:hAnsi="Cambria" w:cs="Cambria"/>
        <w:sz w:val="20"/>
        <w:bdr w:val="single" w:sz="4" w:space="0" w:color="000000"/>
      </w:rPr>
      <w:t xml:space="preserve"> z </w:t>
    </w:r>
    <w:r>
      <w:rPr>
        <w:rFonts w:ascii="Cambria" w:hAnsi="Cambria" w:cs="Cambria"/>
        <w:b/>
        <w:sz w:val="20"/>
        <w:bdr w:val="single" w:sz="4" w:space="0" w:color="000000"/>
      </w:rPr>
      <w:fldChar w:fldCharType="begin"/>
    </w:r>
    <w:r>
      <w:rPr>
        <w:rFonts w:ascii="Cambria" w:hAnsi="Cambria" w:cs="Cambria"/>
        <w:b/>
        <w:sz w:val="20"/>
        <w:bdr w:val="single" w:sz="4" w:space="0" w:color="000000"/>
      </w:rPr>
      <w:instrText xml:space="preserve"> NUMPAGES \* ARABIC </w:instrText>
    </w:r>
    <w:r>
      <w:rPr>
        <w:rFonts w:ascii="Cambria" w:hAnsi="Cambria" w:cs="Cambria"/>
        <w:b/>
        <w:sz w:val="20"/>
        <w:bdr w:val="single" w:sz="4" w:space="0" w:color="000000"/>
      </w:rPr>
      <w:fldChar w:fldCharType="separate"/>
    </w:r>
    <w:r w:rsidR="00C74F48">
      <w:rPr>
        <w:rFonts w:ascii="Cambria" w:hAnsi="Cambria" w:cs="Cambria"/>
        <w:b/>
        <w:noProof/>
        <w:sz w:val="20"/>
        <w:bdr w:val="single" w:sz="4" w:space="0" w:color="000000"/>
      </w:rPr>
      <w:t>15</w:t>
    </w:r>
    <w:r>
      <w:rPr>
        <w:rFonts w:ascii="Cambria" w:hAnsi="Cambria" w:cs="Cambria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C4282" w14:textId="77777777" w:rsidR="008478DE" w:rsidRDefault="008478DE" w:rsidP="00023D82">
      <w:pPr>
        <w:spacing w:after="0" w:line="240" w:lineRule="auto"/>
      </w:pPr>
      <w:r>
        <w:separator/>
      </w:r>
    </w:p>
  </w:footnote>
  <w:footnote w:type="continuationSeparator" w:id="0">
    <w:p w14:paraId="54951216" w14:textId="77777777" w:rsidR="008478DE" w:rsidRDefault="008478DE" w:rsidP="00023D82">
      <w:pPr>
        <w:spacing w:after="0" w:line="240" w:lineRule="auto"/>
      </w:pPr>
      <w:r>
        <w:continuationSeparator/>
      </w:r>
    </w:p>
  </w:footnote>
  <w:footnote w:id="1">
    <w:p w14:paraId="796824C8" w14:textId="77777777" w:rsidR="008478DE" w:rsidRDefault="008478DE" w:rsidP="00722288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2B580571" w14:textId="77777777" w:rsidR="008478DE" w:rsidRDefault="008478DE" w:rsidP="00722288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6AD59265" w14:textId="77777777" w:rsidR="008478DE" w:rsidRDefault="008478DE" w:rsidP="00722288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pełnomocnik tej osoby.</w:t>
      </w:r>
      <w:bookmarkStart w:id="1" w:name="_GoBack"/>
      <w:bookmarkEnd w:id="1"/>
    </w:p>
  </w:footnote>
  <w:footnote w:id="4">
    <w:p w14:paraId="56FB07CD" w14:textId="77777777" w:rsidR="008478DE" w:rsidRPr="006C097F" w:rsidRDefault="008478DE" w:rsidP="000B4C3F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przedmiot umowy w zależności od części zadania, na które zostaje zawierana umowa</w:t>
      </w:r>
    </w:p>
  </w:footnote>
  <w:footnote w:id="5">
    <w:p w14:paraId="01EB90A4" w14:textId="77777777" w:rsidR="008478DE" w:rsidRPr="006C097F" w:rsidRDefault="008478DE" w:rsidP="008305F4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zadania – proszę wskazać zgodnie z daną częścią.</w:t>
      </w:r>
    </w:p>
  </w:footnote>
  <w:footnote w:id="6">
    <w:p w14:paraId="0DE35D1C" w14:textId="77777777" w:rsidR="008478DE" w:rsidRPr="006C097F" w:rsidRDefault="008478DE" w:rsidP="009438AB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nazwę kursu oraz powielić tyle razy ile potrzeba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41796" w14:textId="6DC06EEE" w:rsidR="008478DE" w:rsidRPr="004320B3" w:rsidRDefault="008478DE" w:rsidP="004320B3">
    <w:pPr>
      <w:widowControl w:val="0"/>
      <w:suppressLineNumbers/>
      <w:tabs>
        <w:tab w:val="left" w:pos="8087"/>
      </w:tabs>
      <w:spacing w:after="0" w:line="240" w:lineRule="auto"/>
      <w:jc w:val="center"/>
      <w:rPr>
        <w:rFonts w:ascii="Times New Roman" w:eastAsia="Calibri" w:hAnsi="Times New Roman" w:cs="Tahoma"/>
        <w:kern w:val="1"/>
        <w:sz w:val="24"/>
        <w:szCs w:val="20"/>
        <w:lang w:eastAsia="ar-SA"/>
      </w:rPr>
    </w:pPr>
    <w:bookmarkStart w:id="12" w:name="_Hlk191885236"/>
    <w:bookmarkStart w:id="13" w:name="_Hlk191885237"/>
    <w:bookmarkStart w:id="14" w:name="_Hlk191885238"/>
    <w:bookmarkStart w:id="15" w:name="_Hlk191885239"/>
    <w:r>
      <w:rPr>
        <w:noProof/>
        <w:lang w:eastAsia="pl-PL"/>
      </w:rPr>
      <w:drawing>
        <wp:inline distT="0" distB="0" distL="0" distR="0" wp14:anchorId="0A6C974D" wp14:editId="02F51BC0">
          <wp:extent cx="5760720" cy="807085"/>
          <wp:effectExtent l="0" t="0" r="0" b="0"/>
          <wp:docPr id="12" name="Obraz 12" descr="C:\Users\emilia.grondek\Desktop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emilia.grondek\Desktop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2"/>
  <w:bookmarkEnd w:id="13"/>
  <w:bookmarkEnd w:id="14"/>
  <w:bookmarkEnd w:id="15"/>
  <w:p w14:paraId="05E63571" w14:textId="72A64806" w:rsidR="008478DE" w:rsidRDefault="008478DE" w:rsidP="00495BC1">
    <w:pPr>
      <w:pStyle w:val="Bezodstpw"/>
      <w:jc w:val="center"/>
      <w:rPr>
        <w:rStyle w:val="Uwydatnienie"/>
        <w:color w:val="000000"/>
        <w:sz w:val="16"/>
        <w:szCs w:val="16"/>
        <w:shd w:val="clear" w:color="auto" w:fill="FFFFFF"/>
      </w:rPr>
    </w:pPr>
    <w:r>
      <w:rPr>
        <w:rStyle w:val="Uwydatnienie"/>
        <w:color w:val="000000"/>
        <w:sz w:val="16"/>
        <w:szCs w:val="16"/>
        <w:shd w:val="clear" w:color="auto" w:fill="FFFFFF"/>
      </w:rPr>
      <w:t>Projekt pn. „Kształcenie zawodowe sukcesem powiatu ryckiego” realizowany w ramach Działania 10.4 „Kształcenie zawodowe”</w:t>
    </w:r>
  </w:p>
  <w:p w14:paraId="6B9CE240" w14:textId="70260FA8" w:rsidR="008478DE" w:rsidRDefault="008478DE" w:rsidP="00495BC1">
    <w:pPr>
      <w:pStyle w:val="Bezodstpw"/>
      <w:jc w:val="center"/>
      <w:rPr>
        <w:rStyle w:val="Uwydatnienie"/>
        <w:color w:val="000000"/>
        <w:sz w:val="16"/>
        <w:szCs w:val="16"/>
        <w:shd w:val="clear" w:color="auto" w:fill="FFFFFF"/>
      </w:rPr>
    </w:pPr>
    <w:r>
      <w:rPr>
        <w:rStyle w:val="Uwydatnienie"/>
        <w:color w:val="000000"/>
        <w:sz w:val="16"/>
        <w:szCs w:val="16"/>
        <w:shd w:val="clear" w:color="auto" w:fill="FFFFFF"/>
      </w:rPr>
      <w:t>Priorytetu X „Lepsza edukacja” Programu Fundusze Europejskie dla Lubelskiego 2021-2027</w:t>
    </w:r>
  </w:p>
  <w:p w14:paraId="3FE563AC" w14:textId="33C1F0F5" w:rsidR="008478DE" w:rsidRDefault="008478DE" w:rsidP="00495BC1">
    <w:pPr>
      <w:pStyle w:val="Bezodstpw"/>
      <w:jc w:val="center"/>
      <w:rPr>
        <w:rStyle w:val="Uwydatnienie"/>
        <w:color w:val="000000"/>
        <w:sz w:val="16"/>
        <w:szCs w:val="16"/>
        <w:shd w:val="clear" w:color="auto" w:fill="FFFFFF"/>
      </w:rPr>
    </w:pPr>
    <w:r>
      <w:rPr>
        <w:rStyle w:val="Uwydatnienie"/>
        <w:color w:val="000000"/>
        <w:sz w:val="16"/>
        <w:szCs w:val="16"/>
        <w:shd w:val="clear" w:color="auto" w:fill="FFFFFF"/>
      </w:rPr>
      <w:t>współfinansowanego ze środków Europejskiego Funduszu Społecznego Plus.</w:t>
    </w:r>
  </w:p>
  <w:p w14:paraId="3245B84D" w14:textId="77777777" w:rsidR="008478DE" w:rsidRPr="00495BC1" w:rsidRDefault="008478DE" w:rsidP="00495BC1">
    <w:pPr>
      <w:pStyle w:val="Bezodstpw"/>
      <w:jc w:val="center"/>
      <w:rPr>
        <w:sz w:val="16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E8C6040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Cambria" w:hint="default"/>
        <w:b w:val="0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E22649D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/>
        <w:sz w:val="24"/>
        <w:szCs w:val="24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2"/>
        </w:tabs>
        <w:ind w:left="928" w:hanging="360"/>
      </w:pPr>
      <w:rPr>
        <w:rFonts w:ascii="Cambria" w:hAnsi="Cambria" w:cs="Cambria" w:hint="default"/>
        <w:sz w:val="24"/>
        <w:szCs w:val="24"/>
      </w:rPr>
    </w:lvl>
  </w:abstractNum>
  <w:abstractNum w:abstractNumId="4" w15:restartNumberingAfterBreak="0">
    <w:nsid w:val="00000008"/>
    <w:multiLevelType w:val="singleLevel"/>
    <w:tmpl w:val="D6C0FD60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b/>
        <w:i w:val="0"/>
        <w:sz w:val="24"/>
        <w:szCs w:val="24"/>
      </w:rPr>
    </w:lvl>
  </w:abstractNum>
  <w:abstractNum w:abstractNumId="5" w15:restartNumberingAfterBreak="0">
    <w:nsid w:val="00000009"/>
    <w:multiLevelType w:val="multilevel"/>
    <w:tmpl w:val="A706014A"/>
    <w:name w:val="WW8Num9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Cambria" w:hAnsi="Cambria" w:cs="Cambria" w:hint="default"/>
      </w:rPr>
    </w:lvl>
    <w:lvl w:ilvl="1">
      <w:start w:val="1"/>
      <w:numFmt w:val="lowerLetter"/>
      <w:lvlText w:val="%2."/>
      <w:lvlJc w:val="left"/>
      <w:pPr>
        <w:tabs>
          <w:tab w:val="num" w:pos="35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35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5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35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35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35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350"/>
        </w:tabs>
        <w:ind w:left="6830" w:hanging="18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B"/>
    <w:multiLevelType w:val="singleLevel"/>
    <w:tmpl w:val="09A20DF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/>
        <w:sz w:val="24"/>
        <w:szCs w:val="24"/>
      </w:rPr>
    </w:lvl>
  </w:abstractNum>
  <w:abstractNum w:abstractNumId="8" w15:restartNumberingAfterBreak="0">
    <w:nsid w:val="0000000C"/>
    <w:multiLevelType w:val="singleLevel"/>
    <w:tmpl w:val="CA4C62A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  <w:bCs/>
        <w:sz w:val="24"/>
        <w:szCs w:val="24"/>
      </w:rPr>
    </w:lvl>
  </w:abstractNum>
  <w:abstractNum w:abstractNumId="9" w15:restartNumberingAfterBreak="0">
    <w:nsid w:val="0000000F"/>
    <w:multiLevelType w:val="singleLevel"/>
    <w:tmpl w:val="F48C206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40" w:hanging="380"/>
      </w:pPr>
      <w:rPr>
        <w:rFonts w:ascii="Cambria" w:hAnsi="Cambria" w:cs="Cambria" w:hint="default"/>
        <w:b w:val="0"/>
        <w:bCs/>
        <w:sz w:val="24"/>
        <w:szCs w:val="24"/>
      </w:rPr>
    </w:lvl>
  </w:abstractNum>
  <w:abstractNum w:abstractNumId="10" w15:restartNumberingAfterBreak="0">
    <w:nsid w:val="00000011"/>
    <w:multiLevelType w:val="singleLevel"/>
    <w:tmpl w:val="809075D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 w:val="0"/>
        <w:sz w:val="24"/>
        <w:szCs w:val="24"/>
      </w:rPr>
    </w:lvl>
  </w:abstractNum>
  <w:abstractNum w:abstractNumId="11" w15:restartNumberingAfterBreak="0">
    <w:nsid w:val="00000012"/>
    <w:multiLevelType w:val="singleLevel"/>
    <w:tmpl w:val="6D6E90C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/>
        <w:sz w:val="24"/>
        <w:szCs w:val="24"/>
      </w:rPr>
    </w:lvl>
  </w:abstractNum>
  <w:abstractNum w:abstractNumId="12" w15:restartNumberingAfterBreak="0">
    <w:nsid w:val="00000015"/>
    <w:multiLevelType w:val="multilevel"/>
    <w:tmpl w:val="724085F2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Cambria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singleLevel"/>
    <w:tmpl w:val="749C100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/>
        <w:sz w:val="24"/>
        <w:szCs w:val="24"/>
      </w:rPr>
    </w:lvl>
  </w:abstractNum>
  <w:abstractNum w:abstractNumId="14" w15:restartNumberingAfterBreak="0">
    <w:nsid w:val="00000017"/>
    <w:multiLevelType w:val="singleLevel"/>
    <w:tmpl w:val="63B0C374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/>
        <w:strike w:val="0"/>
        <w:dstrike w:val="0"/>
        <w:sz w:val="24"/>
        <w:szCs w:val="24"/>
      </w:rPr>
    </w:lvl>
  </w:abstractNum>
  <w:abstractNum w:abstractNumId="15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C"/>
    <w:multiLevelType w:val="multilevel"/>
    <w:tmpl w:val="D8B2A1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mbria" w:hAnsi="Cambria" w:cs="Cambria" w:hint="default"/>
        <w:b w:val="0"/>
        <w:bCs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F"/>
    <w:multiLevelType w:val="multilevel"/>
    <w:tmpl w:val="0F663040"/>
    <w:name w:val="WW8Num3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ascii="Cambria" w:eastAsia="Calibri" w:hAnsi="Cambria" w:cs="Helvetica" w:hint="default"/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 w:val="0"/>
        <w:color w:val="000000"/>
      </w:rPr>
    </w:lvl>
  </w:abstractNum>
  <w:abstractNum w:abstractNumId="19" w15:restartNumberingAfterBreak="0">
    <w:nsid w:val="06D419D5"/>
    <w:multiLevelType w:val="multilevel"/>
    <w:tmpl w:val="9462E1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ascii="Cambria" w:hAnsi="Cambria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D7742CB"/>
    <w:multiLevelType w:val="hybridMultilevel"/>
    <w:tmpl w:val="6D26D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E77D0E"/>
    <w:multiLevelType w:val="hybridMultilevel"/>
    <w:tmpl w:val="94A60FEA"/>
    <w:lvl w:ilvl="0" w:tplc="576E941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BC62BA"/>
    <w:multiLevelType w:val="hybridMultilevel"/>
    <w:tmpl w:val="C69CC996"/>
    <w:lvl w:ilvl="0" w:tplc="000C1CC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bCs/>
        <w:i w:val="0"/>
        <w:sz w:val="24"/>
        <w:szCs w:val="24"/>
      </w:rPr>
    </w:lvl>
    <w:lvl w:ilvl="1" w:tplc="616616F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354C818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BE1FF7"/>
    <w:multiLevelType w:val="hybridMultilevel"/>
    <w:tmpl w:val="B1FED340"/>
    <w:lvl w:ilvl="0" w:tplc="C5328322">
      <w:start w:val="2"/>
      <w:numFmt w:val="decimal"/>
      <w:lvlText w:val="%1."/>
      <w:lvlJc w:val="left"/>
      <w:pPr>
        <w:tabs>
          <w:tab w:val="num" w:pos="3409"/>
        </w:tabs>
        <w:ind w:left="1069" w:firstLine="0"/>
      </w:pPr>
      <w:rPr>
        <w:rFonts w:hint="default"/>
        <w:b w:val="0"/>
        <w:bCs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1A2341"/>
    <w:multiLevelType w:val="hybridMultilevel"/>
    <w:tmpl w:val="695EB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EC3793"/>
    <w:multiLevelType w:val="hybridMultilevel"/>
    <w:tmpl w:val="8EFAB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1117F5"/>
    <w:multiLevelType w:val="hybridMultilevel"/>
    <w:tmpl w:val="80B28A7A"/>
    <w:lvl w:ilvl="0" w:tplc="E22AF82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36052F"/>
    <w:multiLevelType w:val="hybridMultilevel"/>
    <w:tmpl w:val="A9B61AF4"/>
    <w:lvl w:ilvl="0" w:tplc="5CE4288C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B52BDB"/>
    <w:multiLevelType w:val="hybridMultilevel"/>
    <w:tmpl w:val="1C4CE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E67170"/>
    <w:multiLevelType w:val="multilevel"/>
    <w:tmpl w:val="5BEE1792"/>
    <w:styleLink w:val="WW8Num18"/>
    <w:lvl w:ilvl="0">
      <w:start w:val="11"/>
      <w:numFmt w:val="decimal"/>
      <w:lvlText w:val="%1."/>
      <w:lvlJc w:val="left"/>
      <w:pPr>
        <w:ind w:left="425" w:hanging="425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ascii="Cambria" w:hAnsi="Cambria" w:cs="Cambria"/>
        <w:b/>
        <w:color w:val="000000"/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2EB2130"/>
    <w:multiLevelType w:val="hybridMultilevel"/>
    <w:tmpl w:val="ED50C9CC"/>
    <w:lvl w:ilvl="0" w:tplc="B450E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0692E"/>
    <w:multiLevelType w:val="hybridMultilevel"/>
    <w:tmpl w:val="EEF031F6"/>
    <w:lvl w:ilvl="0" w:tplc="C84EE9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2B37DF"/>
    <w:multiLevelType w:val="hybridMultilevel"/>
    <w:tmpl w:val="4832299C"/>
    <w:lvl w:ilvl="0" w:tplc="55180B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27AFA"/>
    <w:multiLevelType w:val="hybridMultilevel"/>
    <w:tmpl w:val="207E00A6"/>
    <w:lvl w:ilvl="0" w:tplc="527E0BB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0902DC"/>
    <w:multiLevelType w:val="hybridMultilevel"/>
    <w:tmpl w:val="D51E60D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511B2D0A"/>
    <w:multiLevelType w:val="hybridMultilevel"/>
    <w:tmpl w:val="30300B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A66C65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925F7"/>
    <w:multiLevelType w:val="hybridMultilevel"/>
    <w:tmpl w:val="EE583DFA"/>
    <w:name w:val="WW8Num62"/>
    <w:lvl w:ilvl="0" w:tplc="90546F3C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DD5F92"/>
    <w:multiLevelType w:val="hybridMultilevel"/>
    <w:tmpl w:val="4B009B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9C5ED7"/>
    <w:multiLevelType w:val="hybridMultilevel"/>
    <w:tmpl w:val="43D220BE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5D97C4F"/>
    <w:multiLevelType w:val="hybridMultilevel"/>
    <w:tmpl w:val="8BF8469A"/>
    <w:lvl w:ilvl="0" w:tplc="1AC68EA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D20B3"/>
    <w:multiLevelType w:val="hybridMultilevel"/>
    <w:tmpl w:val="3ABC9056"/>
    <w:lvl w:ilvl="0" w:tplc="AF387114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41BB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403B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7423D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A397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2E6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E833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DAE7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6D03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BE20CA1"/>
    <w:multiLevelType w:val="hybridMultilevel"/>
    <w:tmpl w:val="D8CA4878"/>
    <w:lvl w:ilvl="0" w:tplc="BC129FDE">
      <w:start w:val="1"/>
      <w:numFmt w:val="decimal"/>
      <w:lvlText w:val="%1."/>
      <w:lvlJc w:val="left"/>
      <w:pPr>
        <w:ind w:left="375" w:hanging="375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CA7877"/>
    <w:multiLevelType w:val="hybridMultilevel"/>
    <w:tmpl w:val="816ECA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4E24BB"/>
    <w:multiLevelType w:val="hybridMultilevel"/>
    <w:tmpl w:val="8FAAEDB8"/>
    <w:lvl w:ilvl="0" w:tplc="55180B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931E1"/>
    <w:multiLevelType w:val="hybridMultilevel"/>
    <w:tmpl w:val="24727FA4"/>
    <w:lvl w:ilvl="0" w:tplc="E314FEAA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14"/>
  </w:num>
  <w:num w:numId="9">
    <w:abstractNumId w:val="15"/>
  </w:num>
  <w:num w:numId="10">
    <w:abstractNumId w:val="17"/>
  </w:num>
  <w:num w:numId="11">
    <w:abstractNumId w:val="19"/>
  </w:num>
  <w:num w:numId="12">
    <w:abstractNumId w:val="34"/>
  </w:num>
  <w:num w:numId="13">
    <w:abstractNumId w:val="35"/>
  </w:num>
  <w:num w:numId="14">
    <w:abstractNumId w:val="28"/>
  </w:num>
  <w:num w:numId="15">
    <w:abstractNumId w:val="38"/>
  </w:num>
  <w:num w:numId="16">
    <w:abstractNumId w:val="23"/>
  </w:num>
  <w:num w:numId="17">
    <w:abstractNumId w:val="26"/>
  </w:num>
  <w:num w:numId="18">
    <w:abstractNumId w:val="22"/>
  </w:num>
  <w:num w:numId="19">
    <w:abstractNumId w:val="44"/>
  </w:num>
  <w:num w:numId="20">
    <w:abstractNumId w:val="29"/>
  </w:num>
  <w:num w:numId="21">
    <w:abstractNumId w:val="0"/>
  </w:num>
  <w:num w:numId="22">
    <w:abstractNumId w:val="6"/>
  </w:num>
  <w:num w:numId="23">
    <w:abstractNumId w:val="8"/>
  </w:num>
  <w:num w:numId="24">
    <w:abstractNumId w:val="16"/>
  </w:num>
  <w:num w:numId="25">
    <w:abstractNumId w:val="41"/>
  </w:num>
  <w:num w:numId="26">
    <w:abstractNumId w:val="30"/>
  </w:num>
  <w:num w:numId="27">
    <w:abstractNumId w:val="40"/>
  </w:num>
  <w:num w:numId="28">
    <w:abstractNumId w:val="42"/>
  </w:num>
  <w:num w:numId="29">
    <w:abstractNumId w:val="31"/>
  </w:num>
  <w:num w:numId="30">
    <w:abstractNumId w:val="37"/>
  </w:num>
  <w:num w:numId="31">
    <w:abstractNumId w:val="39"/>
  </w:num>
  <w:num w:numId="32">
    <w:abstractNumId w:val="25"/>
  </w:num>
  <w:num w:numId="33">
    <w:abstractNumId w:val="21"/>
  </w:num>
  <w:num w:numId="34">
    <w:abstractNumId w:val="36"/>
  </w:num>
  <w:num w:numId="35">
    <w:abstractNumId w:val="32"/>
  </w:num>
  <w:num w:numId="36">
    <w:abstractNumId w:val="43"/>
  </w:num>
  <w:num w:numId="37">
    <w:abstractNumId w:val="33"/>
  </w:num>
  <w:num w:numId="38">
    <w:abstractNumId w:val="20"/>
  </w:num>
  <w:num w:numId="39">
    <w:abstractNumId w:val="27"/>
  </w:num>
  <w:num w:numId="40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54E"/>
    <w:rsid w:val="0000323B"/>
    <w:rsid w:val="0000350A"/>
    <w:rsid w:val="00014E2D"/>
    <w:rsid w:val="00022432"/>
    <w:rsid w:val="00023D82"/>
    <w:rsid w:val="00026E83"/>
    <w:rsid w:val="000332D9"/>
    <w:rsid w:val="00037875"/>
    <w:rsid w:val="000424C3"/>
    <w:rsid w:val="00042C5C"/>
    <w:rsid w:val="00043094"/>
    <w:rsid w:val="00044087"/>
    <w:rsid w:val="00050278"/>
    <w:rsid w:val="0005064B"/>
    <w:rsid w:val="00053D3F"/>
    <w:rsid w:val="00061306"/>
    <w:rsid w:val="00066C32"/>
    <w:rsid w:val="0006716B"/>
    <w:rsid w:val="000856BA"/>
    <w:rsid w:val="000905A6"/>
    <w:rsid w:val="000A3602"/>
    <w:rsid w:val="000B054E"/>
    <w:rsid w:val="000B4C3F"/>
    <w:rsid w:val="000B54AD"/>
    <w:rsid w:val="000C53C8"/>
    <w:rsid w:val="000C7511"/>
    <w:rsid w:val="000E4882"/>
    <w:rsid w:val="000F3FE8"/>
    <w:rsid w:val="000F7B2D"/>
    <w:rsid w:val="00102532"/>
    <w:rsid w:val="00106F4B"/>
    <w:rsid w:val="00122402"/>
    <w:rsid w:val="00127A15"/>
    <w:rsid w:val="001319EA"/>
    <w:rsid w:val="00131FDB"/>
    <w:rsid w:val="00135522"/>
    <w:rsid w:val="00140947"/>
    <w:rsid w:val="00142C39"/>
    <w:rsid w:val="00145A3F"/>
    <w:rsid w:val="001525AE"/>
    <w:rsid w:val="00153377"/>
    <w:rsid w:val="00181F5B"/>
    <w:rsid w:val="001826E2"/>
    <w:rsid w:val="001861AE"/>
    <w:rsid w:val="00190BCD"/>
    <w:rsid w:val="00194099"/>
    <w:rsid w:val="001959CF"/>
    <w:rsid w:val="00197595"/>
    <w:rsid w:val="001A41C7"/>
    <w:rsid w:val="001A7DB8"/>
    <w:rsid w:val="001B1AB4"/>
    <w:rsid w:val="001B7CC5"/>
    <w:rsid w:val="001C3603"/>
    <w:rsid w:val="001C4C80"/>
    <w:rsid w:val="001C7E0D"/>
    <w:rsid w:val="001D54B9"/>
    <w:rsid w:val="001D5BC8"/>
    <w:rsid w:val="001D75E5"/>
    <w:rsid w:val="001E259B"/>
    <w:rsid w:val="001E3861"/>
    <w:rsid w:val="001E4ADF"/>
    <w:rsid w:val="001F2754"/>
    <w:rsid w:val="001F4A25"/>
    <w:rsid w:val="00210214"/>
    <w:rsid w:val="00216CA9"/>
    <w:rsid w:val="0023138C"/>
    <w:rsid w:val="00232833"/>
    <w:rsid w:val="0023365E"/>
    <w:rsid w:val="00240780"/>
    <w:rsid w:val="00243217"/>
    <w:rsid w:val="00251EC1"/>
    <w:rsid w:val="002608CD"/>
    <w:rsid w:val="0026111F"/>
    <w:rsid w:val="002829FA"/>
    <w:rsid w:val="002A3DD7"/>
    <w:rsid w:val="002A5CEE"/>
    <w:rsid w:val="002A7A09"/>
    <w:rsid w:val="002B37E0"/>
    <w:rsid w:val="002B7F67"/>
    <w:rsid w:val="002C394A"/>
    <w:rsid w:val="002D5814"/>
    <w:rsid w:val="002E6B5E"/>
    <w:rsid w:val="002F2A67"/>
    <w:rsid w:val="002F772E"/>
    <w:rsid w:val="00305BF6"/>
    <w:rsid w:val="003074D0"/>
    <w:rsid w:val="00310CD4"/>
    <w:rsid w:val="00311100"/>
    <w:rsid w:val="00311B9F"/>
    <w:rsid w:val="00321CD3"/>
    <w:rsid w:val="003222A8"/>
    <w:rsid w:val="00323586"/>
    <w:rsid w:val="003414B5"/>
    <w:rsid w:val="003433FA"/>
    <w:rsid w:val="00353D3C"/>
    <w:rsid w:val="0035653A"/>
    <w:rsid w:val="003576D2"/>
    <w:rsid w:val="0036423C"/>
    <w:rsid w:val="0036698F"/>
    <w:rsid w:val="00384E1B"/>
    <w:rsid w:val="00385CFC"/>
    <w:rsid w:val="00393BF2"/>
    <w:rsid w:val="003957BA"/>
    <w:rsid w:val="0039582C"/>
    <w:rsid w:val="003A2A71"/>
    <w:rsid w:val="003A5411"/>
    <w:rsid w:val="003A5C97"/>
    <w:rsid w:val="003A6021"/>
    <w:rsid w:val="003B184F"/>
    <w:rsid w:val="003B5EF8"/>
    <w:rsid w:val="003B6913"/>
    <w:rsid w:val="003C39E1"/>
    <w:rsid w:val="003C508C"/>
    <w:rsid w:val="003D3618"/>
    <w:rsid w:val="003D4004"/>
    <w:rsid w:val="003D6F9D"/>
    <w:rsid w:val="003E020C"/>
    <w:rsid w:val="003E493A"/>
    <w:rsid w:val="003E55E9"/>
    <w:rsid w:val="003E785C"/>
    <w:rsid w:val="003F586B"/>
    <w:rsid w:val="004012D4"/>
    <w:rsid w:val="00404819"/>
    <w:rsid w:val="00405410"/>
    <w:rsid w:val="004126A5"/>
    <w:rsid w:val="00420840"/>
    <w:rsid w:val="004269ED"/>
    <w:rsid w:val="00430C41"/>
    <w:rsid w:val="004320B3"/>
    <w:rsid w:val="00432197"/>
    <w:rsid w:val="0045184B"/>
    <w:rsid w:val="00456E9E"/>
    <w:rsid w:val="00457816"/>
    <w:rsid w:val="00467AEC"/>
    <w:rsid w:val="00470EBA"/>
    <w:rsid w:val="00495BC1"/>
    <w:rsid w:val="004A2FF3"/>
    <w:rsid w:val="004A7CCA"/>
    <w:rsid w:val="004B1B9F"/>
    <w:rsid w:val="004B2175"/>
    <w:rsid w:val="004B6E96"/>
    <w:rsid w:val="004C31AD"/>
    <w:rsid w:val="004C4EFE"/>
    <w:rsid w:val="004C596B"/>
    <w:rsid w:val="004D155B"/>
    <w:rsid w:val="004E42D7"/>
    <w:rsid w:val="004E6E91"/>
    <w:rsid w:val="004F338B"/>
    <w:rsid w:val="004F3CE1"/>
    <w:rsid w:val="005114AB"/>
    <w:rsid w:val="00520773"/>
    <w:rsid w:val="00540872"/>
    <w:rsid w:val="005458D4"/>
    <w:rsid w:val="00565EA7"/>
    <w:rsid w:val="00576ED7"/>
    <w:rsid w:val="0057755B"/>
    <w:rsid w:val="00585A99"/>
    <w:rsid w:val="00586234"/>
    <w:rsid w:val="005A003B"/>
    <w:rsid w:val="005A011D"/>
    <w:rsid w:val="005A1798"/>
    <w:rsid w:val="005A537D"/>
    <w:rsid w:val="005B1795"/>
    <w:rsid w:val="005B4B8F"/>
    <w:rsid w:val="005C07C1"/>
    <w:rsid w:val="005C0EE1"/>
    <w:rsid w:val="005C4CA2"/>
    <w:rsid w:val="005C5E9E"/>
    <w:rsid w:val="005C69C0"/>
    <w:rsid w:val="005E1BA6"/>
    <w:rsid w:val="005F02F6"/>
    <w:rsid w:val="005F29AC"/>
    <w:rsid w:val="00603009"/>
    <w:rsid w:val="00605F62"/>
    <w:rsid w:val="00612696"/>
    <w:rsid w:val="00616AD5"/>
    <w:rsid w:val="00617547"/>
    <w:rsid w:val="006231E5"/>
    <w:rsid w:val="0063522E"/>
    <w:rsid w:val="00636A16"/>
    <w:rsid w:val="0064138F"/>
    <w:rsid w:val="00642D84"/>
    <w:rsid w:val="0065373D"/>
    <w:rsid w:val="006544FC"/>
    <w:rsid w:val="006717F5"/>
    <w:rsid w:val="00672A2D"/>
    <w:rsid w:val="00673D2C"/>
    <w:rsid w:val="006755B5"/>
    <w:rsid w:val="006813E5"/>
    <w:rsid w:val="00683AB9"/>
    <w:rsid w:val="00683CCC"/>
    <w:rsid w:val="00685B00"/>
    <w:rsid w:val="006A0DE6"/>
    <w:rsid w:val="006A51EF"/>
    <w:rsid w:val="006B1E81"/>
    <w:rsid w:val="006B7DAD"/>
    <w:rsid w:val="006C54C3"/>
    <w:rsid w:val="006C6E33"/>
    <w:rsid w:val="006D2730"/>
    <w:rsid w:val="006D2F61"/>
    <w:rsid w:val="006E4FC0"/>
    <w:rsid w:val="006E58CB"/>
    <w:rsid w:val="006F59CF"/>
    <w:rsid w:val="0070368D"/>
    <w:rsid w:val="00706969"/>
    <w:rsid w:val="00711DB7"/>
    <w:rsid w:val="00716724"/>
    <w:rsid w:val="00722288"/>
    <w:rsid w:val="00727657"/>
    <w:rsid w:val="007366F4"/>
    <w:rsid w:val="00742645"/>
    <w:rsid w:val="00745539"/>
    <w:rsid w:val="007502FD"/>
    <w:rsid w:val="00757DA6"/>
    <w:rsid w:val="0077090C"/>
    <w:rsid w:val="00776310"/>
    <w:rsid w:val="007767BD"/>
    <w:rsid w:val="007839D6"/>
    <w:rsid w:val="007858B7"/>
    <w:rsid w:val="00787E6E"/>
    <w:rsid w:val="007A134E"/>
    <w:rsid w:val="007A6DC6"/>
    <w:rsid w:val="007B02BD"/>
    <w:rsid w:val="007C031C"/>
    <w:rsid w:val="007C3861"/>
    <w:rsid w:val="007C475D"/>
    <w:rsid w:val="007C5D1B"/>
    <w:rsid w:val="007C6CA5"/>
    <w:rsid w:val="007E0113"/>
    <w:rsid w:val="007E0385"/>
    <w:rsid w:val="007E1A7B"/>
    <w:rsid w:val="007E69AE"/>
    <w:rsid w:val="007F0034"/>
    <w:rsid w:val="007F0893"/>
    <w:rsid w:val="007F1E53"/>
    <w:rsid w:val="007F7B6F"/>
    <w:rsid w:val="007F7F1C"/>
    <w:rsid w:val="00807F45"/>
    <w:rsid w:val="00810734"/>
    <w:rsid w:val="00815270"/>
    <w:rsid w:val="00821F54"/>
    <w:rsid w:val="008305F4"/>
    <w:rsid w:val="008478DE"/>
    <w:rsid w:val="00850705"/>
    <w:rsid w:val="0086252C"/>
    <w:rsid w:val="008634BC"/>
    <w:rsid w:val="008677FA"/>
    <w:rsid w:val="00872FC3"/>
    <w:rsid w:val="00877ADE"/>
    <w:rsid w:val="00881024"/>
    <w:rsid w:val="00885641"/>
    <w:rsid w:val="00886345"/>
    <w:rsid w:val="00887A84"/>
    <w:rsid w:val="0089065E"/>
    <w:rsid w:val="008B5921"/>
    <w:rsid w:val="008B5E7D"/>
    <w:rsid w:val="008C3385"/>
    <w:rsid w:val="008C6368"/>
    <w:rsid w:val="008D1827"/>
    <w:rsid w:val="008D385F"/>
    <w:rsid w:val="008E273E"/>
    <w:rsid w:val="008E3235"/>
    <w:rsid w:val="008F2171"/>
    <w:rsid w:val="008F3223"/>
    <w:rsid w:val="008F51FA"/>
    <w:rsid w:val="00902FC9"/>
    <w:rsid w:val="00906D59"/>
    <w:rsid w:val="00913AB8"/>
    <w:rsid w:val="00926CFE"/>
    <w:rsid w:val="00933736"/>
    <w:rsid w:val="009438AB"/>
    <w:rsid w:val="00944C75"/>
    <w:rsid w:val="00952EC2"/>
    <w:rsid w:val="00957724"/>
    <w:rsid w:val="00961129"/>
    <w:rsid w:val="00963FA8"/>
    <w:rsid w:val="00964885"/>
    <w:rsid w:val="00964928"/>
    <w:rsid w:val="00986186"/>
    <w:rsid w:val="00991D25"/>
    <w:rsid w:val="00991FC0"/>
    <w:rsid w:val="00992957"/>
    <w:rsid w:val="00994131"/>
    <w:rsid w:val="0099577A"/>
    <w:rsid w:val="009A09D5"/>
    <w:rsid w:val="009A2114"/>
    <w:rsid w:val="009A2840"/>
    <w:rsid w:val="009B4C95"/>
    <w:rsid w:val="009C33C6"/>
    <w:rsid w:val="009C50E1"/>
    <w:rsid w:val="009C661D"/>
    <w:rsid w:val="009C6BEF"/>
    <w:rsid w:val="009D23E7"/>
    <w:rsid w:val="009D3108"/>
    <w:rsid w:val="009D6B05"/>
    <w:rsid w:val="009E7348"/>
    <w:rsid w:val="009F1903"/>
    <w:rsid w:val="009F4DB6"/>
    <w:rsid w:val="00A037D8"/>
    <w:rsid w:val="00A06644"/>
    <w:rsid w:val="00A15EC7"/>
    <w:rsid w:val="00A21365"/>
    <w:rsid w:val="00A2753D"/>
    <w:rsid w:val="00A30C38"/>
    <w:rsid w:val="00A34007"/>
    <w:rsid w:val="00A3699F"/>
    <w:rsid w:val="00A45201"/>
    <w:rsid w:val="00A45503"/>
    <w:rsid w:val="00A52E4B"/>
    <w:rsid w:val="00A73852"/>
    <w:rsid w:val="00A773D4"/>
    <w:rsid w:val="00A8538F"/>
    <w:rsid w:val="00A856CB"/>
    <w:rsid w:val="00A85B33"/>
    <w:rsid w:val="00A91725"/>
    <w:rsid w:val="00A921F4"/>
    <w:rsid w:val="00A94C93"/>
    <w:rsid w:val="00AB056D"/>
    <w:rsid w:val="00AB15E0"/>
    <w:rsid w:val="00AB4E10"/>
    <w:rsid w:val="00AB69C0"/>
    <w:rsid w:val="00AD5EDB"/>
    <w:rsid w:val="00AD7FF0"/>
    <w:rsid w:val="00B027C1"/>
    <w:rsid w:val="00B02EC9"/>
    <w:rsid w:val="00B06816"/>
    <w:rsid w:val="00B10930"/>
    <w:rsid w:val="00B11485"/>
    <w:rsid w:val="00B1316C"/>
    <w:rsid w:val="00B20CDD"/>
    <w:rsid w:val="00B32016"/>
    <w:rsid w:val="00B354CE"/>
    <w:rsid w:val="00B45B72"/>
    <w:rsid w:val="00B4658D"/>
    <w:rsid w:val="00B47726"/>
    <w:rsid w:val="00B50ADB"/>
    <w:rsid w:val="00B52200"/>
    <w:rsid w:val="00B542F0"/>
    <w:rsid w:val="00B56360"/>
    <w:rsid w:val="00B64853"/>
    <w:rsid w:val="00B64942"/>
    <w:rsid w:val="00B70E06"/>
    <w:rsid w:val="00B72508"/>
    <w:rsid w:val="00B7722E"/>
    <w:rsid w:val="00B773A6"/>
    <w:rsid w:val="00B960AD"/>
    <w:rsid w:val="00BA7B2B"/>
    <w:rsid w:val="00BB1EF8"/>
    <w:rsid w:val="00BB5045"/>
    <w:rsid w:val="00BB7510"/>
    <w:rsid w:val="00BC2797"/>
    <w:rsid w:val="00BC4561"/>
    <w:rsid w:val="00BC7910"/>
    <w:rsid w:val="00BD3B4E"/>
    <w:rsid w:val="00BD3DB9"/>
    <w:rsid w:val="00BE03CA"/>
    <w:rsid w:val="00BE18DC"/>
    <w:rsid w:val="00BE2F53"/>
    <w:rsid w:val="00BE6A4F"/>
    <w:rsid w:val="00BF75BF"/>
    <w:rsid w:val="00C15DC3"/>
    <w:rsid w:val="00C24425"/>
    <w:rsid w:val="00C35B46"/>
    <w:rsid w:val="00C41523"/>
    <w:rsid w:val="00C43638"/>
    <w:rsid w:val="00C44694"/>
    <w:rsid w:val="00C47C2A"/>
    <w:rsid w:val="00C47E3E"/>
    <w:rsid w:val="00C50227"/>
    <w:rsid w:val="00C57C57"/>
    <w:rsid w:val="00C6039C"/>
    <w:rsid w:val="00C611BA"/>
    <w:rsid w:val="00C62D73"/>
    <w:rsid w:val="00C66430"/>
    <w:rsid w:val="00C703A6"/>
    <w:rsid w:val="00C70FE1"/>
    <w:rsid w:val="00C73D58"/>
    <w:rsid w:val="00C74BDE"/>
    <w:rsid w:val="00C74F48"/>
    <w:rsid w:val="00C77082"/>
    <w:rsid w:val="00C848BB"/>
    <w:rsid w:val="00CA364A"/>
    <w:rsid w:val="00CA4A38"/>
    <w:rsid w:val="00CC2357"/>
    <w:rsid w:val="00CD6140"/>
    <w:rsid w:val="00CE3D45"/>
    <w:rsid w:val="00CE6E0A"/>
    <w:rsid w:val="00CF26E1"/>
    <w:rsid w:val="00CF3A8E"/>
    <w:rsid w:val="00CF5765"/>
    <w:rsid w:val="00D01D54"/>
    <w:rsid w:val="00D03394"/>
    <w:rsid w:val="00D05763"/>
    <w:rsid w:val="00D059C9"/>
    <w:rsid w:val="00D12C53"/>
    <w:rsid w:val="00D1343F"/>
    <w:rsid w:val="00D148FF"/>
    <w:rsid w:val="00D17A26"/>
    <w:rsid w:val="00D253E3"/>
    <w:rsid w:val="00D30CE4"/>
    <w:rsid w:val="00D33256"/>
    <w:rsid w:val="00D35DF6"/>
    <w:rsid w:val="00D41752"/>
    <w:rsid w:val="00D41A68"/>
    <w:rsid w:val="00D472C0"/>
    <w:rsid w:val="00D50F35"/>
    <w:rsid w:val="00D53BDF"/>
    <w:rsid w:val="00D60CF5"/>
    <w:rsid w:val="00D76208"/>
    <w:rsid w:val="00D83D71"/>
    <w:rsid w:val="00D846DA"/>
    <w:rsid w:val="00D86075"/>
    <w:rsid w:val="00D865D4"/>
    <w:rsid w:val="00D878A9"/>
    <w:rsid w:val="00D963C3"/>
    <w:rsid w:val="00DC60DF"/>
    <w:rsid w:val="00DC61F7"/>
    <w:rsid w:val="00DD3E3D"/>
    <w:rsid w:val="00DD78DE"/>
    <w:rsid w:val="00DE1472"/>
    <w:rsid w:val="00DE28F5"/>
    <w:rsid w:val="00DF276D"/>
    <w:rsid w:val="00DF6802"/>
    <w:rsid w:val="00E00641"/>
    <w:rsid w:val="00E01AF9"/>
    <w:rsid w:val="00E02F5E"/>
    <w:rsid w:val="00E03F73"/>
    <w:rsid w:val="00E14E7F"/>
    <w:rsid w:val="00E202AB"/>
    <w:rsid w:val="00E23A15"/>
    <w:rsid w:val="00E26069"/>
    <w:rsid w:val="00E271F1"/>
    <w:rsid w:val="00E34ACD"/>
    <w:rsid w:val="00E36E21"/>
    <w:rsid w:val="00E41FBA"/>
    <w:rsid w:val="00E455E0"/>
    <w:rsid w:val="00E52BF5"/>
    <w:rsid w:val="00E617DB"/>
    <w:rsid w:val="00E61BB9"/>
    <w:rsid w:val="00E62D4C"/>
    <w:rsid w:val="00E6351C"/>
    <w:rsid w:val="00E757C1"/>
    <w:rsid w:val="00E77219"/>
    <w:rsid w:val="00E817AA"/>
    <w:rsid w:val="00E83591"/>
    <w:rsid w:val="00EA1D38"/>
    <w:rsid w:val="00EC4CB8"/>
    <w:rsid w:val="00ED6EE5"/>
    <w:rsid w:val="00EE1801"/>
    <w:rsid w:val="00EE36FB"/>
    <w:rsid w:val="00EF67AB"/>
    <w:rsid w:val="00F0707D"/>
    <w:rsid w:val="00F238E5"/>
    <w:rsid w:val="00F2537E"/>
    <w:rsid w:val="00F3260C"/>
    <w:rsid w:val="00F36F67"/>
    <w:rsid w:val="00F4209E"/>
    <w:rsid w:val="00F44950"/>
    <w:rsid w:val="00F633C1"/>
    <w:rsid w:val="00F73D83"/>
    <w:rsid w:val="00F778E5"/>
    <w:rsid w:val="00F834EF"/>
    <w:rsid w:val="00F85701"/>
    <w:rsid w:val="00F85DA7"/>
    <w:rsid w:val="00F93FD4"/>
    <w:rsid w:val="00F9547D"/>
    <w:rsid w:val="00F97A59"/>
    <w:rsid w:val="00FA27CE"/>
    <w:rsid w:val="00FA757D"/>
    <w:rsid w:val="00FB5FC4"/>
    <w:rsid w:val="00FC1C5A"/>
    <w:rsid w:val="00FC2E9C"/>
    <w:rsid w:val="00FC417F"/>
    <w:rsid w:val="00FD311C"/>
    <w:rsid w:val="00FE2ABD"/>
    <w:rsid w:val="00FF0076"/>
    <w:rsid w:val="00FF3161"/>
    <w:rsid w:val="00FF4F7E"/>
    <w:rsid w:val="00FF5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A60B9"/>
  <w15:docId w15:val="{593869ED-1D57-4898-AF8B-FF8CC1C1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3D8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3D82"/>
    <w:rPr>
      <w:color w:val="0000FF"/>
      <w:u w:val="single"/>
    </w:rPr>
  </w:style>
  <w:style w:type="character" w:customStyle="1" w:styleId="Znakiprzypiswdolnych">
    <w:name w:val="Znaki przypisów dolnych"/>
    <w:qFormat/>
    <w:rsid w:val="00023D82"/>
    <w:rPr>
      <w:vertAlign w:val="superscript"/>
    </w:rPr>
  </w:style>
  <w:style w:type="character" w:customStyle="1" w:styleId="s1">
    <w:name w:val="s1"/>
    <w:rsid w:val="00023D82"/>
    <w:rPr>
      <w:rFonts w:ascii="Times" w:hAnsi="Times" w:cs="Times" w:hint="default"/>
      <w:sz w:val="17"/>
      <w:szCs w:val="17"/>
    </w:rPr>
  </w:style>
  <w:style w:type="character" w:styleId="Odwoanieprzypisudolnego">
    <w:name w:val="footnote reference"/>
    <w:aliases w:val="Odwołanie przypisu"/>
    <w:uiPriority w:val="99"/>
    <w:rsid w:val="00023D8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rsid w:val="00023D82"/>
    <w:pPr>
      <w:tabs>
        <w:tab w:val="center" w:pos="4536"/>
        <w:tab w:val="right" w:pos="9072"/>
      </w:tabs>
      <w:spacing w:after="0" w:line="240" w:lineRule="auto"/>
    </w:pPr>
    <w:rPr>
      <w:sz w:val="28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3D82"/>
    <w:rPr>
      <w:rFonts w:ascii="Calibri" w:eastAsia="Times New Roman" w:hAnsi="Calibri" w:cs="Calibri"/>
      <w:sz w:val="28"/>
      <w:szCs w:val="24"/>
      <w:lang w:eastAsia="zh-CN"/>
    </w:rPr>
  </w:style>
  <w:style w:type="paragraph" w:styleId="Stopka">
    <w:name w:val="footer"/>
    <w:basedOn w:val="Normalny"/>
    <w:link w:val="StopkaZnak"/>
    <w:rsid w:val="00023D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23D8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qFormat/>
    <w:rsid w:val="00023D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Jasnasiatkaakcent31">
    <w:name w:val="Jasna siatka — akcent 31"/>
    <w:basedOn w:val="Normalny"/>
    <w:rsid w:val="00023D82"/>
    <w:pPr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link w:val="TekstpodstawowywcityZnak"/>
    <w:rsid w:val="00023D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23D82"/>
    <w:rPr>
      <w:rFonts w:ascii="Calibri" w:eastAsia="Times New Roman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023D8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3D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2">
    <w:name w:val="p2"/>
    <w:basedOn w:val="Normalny"/>
    <w:rsid w:val="00023D82"/>
    <w:pPr>
      <w:spacing w:after="0" w:line="240" w:lineRule="auto"/>
    </w:pPr>
    <w:rPr>
      <w:rFonts w:ascii="Helvetica" w:hAnsi="Helvetica" w:cs="Helvetica"/>
      <w:sz w:val="17"/>
      <w:szCs w:val="17"/>
    </w:rPr>
  </w:style>
  <w:style w:type="paragraph" w:customStyle="1" w:styleId="Standardowy2">
    <w:name w:val="Standardowy2"/>
    <w:rsid w:val="00023D82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 w:bidi="hi-IN"/>
    </w:rPr>
  </w:style>
  <w:style w:type="paragraph" w:customStyle="1" w:styleId="redniasiatka1akcent21">
    <w:name w:val="Średnia siatka 1 — akcent 21"/>
    <w:basedOn w:val="Normalny"/>
    <w:rsid w:val="00023D82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023D82"/>
    <w:rPr>
      <w:sz w:val="18"/>
      <w:szCs w:val="18"/>
    </w:rPr>
  </w:style>
  <w:style w:type="paragraph" w:styleId="Tekstkomentarza">
    <w:name w:val="annotation text"/>
    <w:aliases w:val=" Znak2,Znak2"/>
    <w:basedOn w:val="Normalny"/>
    <w:link w:val="TekstkomentarzaZnak1"/>
    <w:uiPriority w:val="99"/>
    <w:unhideWhenUsed/>
    <w:qFormat/>
    <w:rsid w:val="00023D82"/>
    <w:rPr>
      <w:rFonts w:cs="Times New Roman"/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  <w:qFormat/>
    <w:rsid w:val="00023D82"/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TekstkomentarzaZnak1">
    <w:name w:val="Tekst komentarza Znak1"/>
    <w:aliases w:val=" Znak2 Znak,Znak2 Znak"/>
    <w:link w:val="Tekstkomentarza"/>
    <w:uiPriority w:val="99"/>
    <w:rsid w:val="00023D82"/>
    <w:rPr>
      <w:rFonts w:ascii="Calibri" w:eastAsia="Times New Roman" w:hAnsi="Calibri" w:cs="Times New Roman"/>
      <w:sz w:val="24"/>
      <w:szCs w:val="24"/>
      <w:lang w:eastAsia="zh-CN"/>
    </w:rPr>
  </w:style>
  <w:style w:type="paragraph" w:styleId="Akapitzlist">
    <w:name w:val="List Paragraph"/>
    <w:aliases w:val="Kolorowa lista — akcent 12,Wypunktowanie,Colorful List - Accent 11,Asia 2  Akapit z listą,Obiekt,L1,Numerowanie,Akapit z listą5,T_SZ_List Paragraph,normalny tekst,Akapit z listą BS,Colorful List Accent 1,Akapit z listą1,List Paragraph,l"/>
    <w:basedOn w:val="Normalny"/>
    <w:link w:val="AkapitzlistZnak"/>
    <w:uiPriority w:val="34"/>
    <w:qFormat/>
    <w:rsid w:val="00023D82"/>
    <w:pPr>
      <w:suppressAutoHyphens w:val="0"/>
      <w:spacing w:after="0" w:line="240" w:lineRule="auto"/>
      <w:ind w:left="720"/>
      <w:contextualSpacing/>
    </w:pPr>
    <w:rPr>
      <w:rFonts w:eastAsia="Calibri" w:cs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3D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3D82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56D"/>
    <w:rPr>
      <w:rFonts w:ascii="Tahoma" w:eastAsia="Times New Roman" w:hAnsi="Tahoma" w:cs="Tahoma"/>
      <w:sz w:val="16"/>
      <w:szCs w:val="16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27"/>
    <w:pPr>
      <w:spacing w:line="240" w:lineRule="auto"/>
    </w:pPr>
    <w:rPr>
      <w:rFonts w:cs="Calibri"/>
      <w:b/>
      <w:bCs/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D1827"/>
    <w:rPr>
      <w:rFonts w:ascii="Calibri" w:eastAsia="Times New Roman" w:hAnsi="Calibri" w:cs="Calibri"/>
      <w:b/>
      <w:bCs/>
      <w:sz w:val="20"/>
      <w:szCs w:val="20"/>
      <w:lang w:eastAsia="zh-CN"/>
    </w:rPr>
  </w:style>
  <w:style w:type="character" w:customStyle="1" w:styleId="AkapitzlistZnak">
    <w:name w:val="Akapit z listą Znak"/>
    <w:aliases w:val="Kolorowa lista — akcent 12 Znak,Wypunktowanie Znak,Colorful List - Accent 11 Znak,Asia 2  Akapit z listą Znak,Obiekt Znak,L1 Znak,Numerowanie Znak,Akapit z listą5 Znak,T_SZ_List Paragraph Znak,normalny tekst Znak,Akapit z listą1 Znak"/>
    <w:link w:val="Akapitzlist"/>
    <w:qFormat/>
    <w:rsid w:val="007C5D1B"/>
    <w:rPr>
      <w:rFonts w:ascii="Calibri" w:eastAsia="Calibri" w:hAnsi="Calibri" w:cs="Times New Roman"/>
      <w:sz w:val="24"/>
      <w:szCs w:val="24"/>
    </w:rPr>
  </w:style>
  <w:style w:type="numbering" w:customStyle="1" w:styleId="WW8Num18">
    <w:name w:val="WW8Num18"/>
    <w:rsid w:val="001B7CC5"/>
    <w:pPr>
      <w:numPr>
        <w:numId w:val="20"/>
      </w:numPr>
    </w:pPr>
  </w:style>
  <w:style w:type="paragraph" w:customStyle="1" w:styleId="Nagwek2">
    <w:name w:val="Nagłówek2"/>
    <w:basedOn w:val="Normalny"/>
    <w:next w:val="Tekstpodstawowy"/>
    <w:rsid w:val="00850705"/>
    <w:pPr>
      <w:suppressAutoHyphens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8538F"/>
    <w:pPr>
      <w:spacing w:after="0" w:line="240" w:lineRule="auto"/>
    </w:pPr>
    <w:rPr>
      <w:rFonts w:ascii="Calibri" w:eastAsia="Times New Roman" w:hAnsi="Calibri" w:cs="Calibri"/>
      <w:lang w:eastAsia="zh-CN"/>
    </w:rPr>
  </w:style>
  <w:style w:type="table" w:styleId="Tabela-Siatka">
    <w:name w:val="Table Grid"/>
    <w:basedOn w:val="Standardowy"/>
    <w:uiPriority w:val="39"/>
    <w:rsid w:val="0014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C1"/>
    <w:rPr>
      <w:i/>
      <w:iCs/>
    </w:rPr>
  </w:style>
  <w:style w:type="paragraph" w:styleId="Bezodstpw">
    <w:name w:val="No Spacing"/>
    <w:link w:val="BezodstpwZnak"/>
    <w:qFormat/>
    <w:rsid w:val="00495BC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BezodstpwZnak">
    <w:name w:val="Bez odstępów Znak"/>
    <w:link w:val="Bezodstpw"/>
    <w:rsid w:val="00FC417F"/>
    <w:rPr>
      <w:rFonts w:ascii="Calibri" w:eastAsia="Times New Roman" w:hAnsi="Calibri" w:cs="Calibri"/>
      <w:lang w:eastAsia="zh-CN"/>
    </w:rPr>
  </w:style>
  <w:style w:type="paragraph" w:customStyle="1" w:styleId="Standard">
    <w:name w:val="Standard"/>
    <w:rsid w:val="000B4C3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4F4F2-483B-40F9-8D08-65731CE3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15</Pages>
  <Words>6252</Words>
  <Characters>37512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</Company>
  <LinksUpToDate>false</LinksUpToDate>
  <CharactersWithSpaces>43677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Kornas</dc:creator>
  <cp:lastModifiedBy>Dell</cp:lastModifiedBy>
  <cp:revision>33</cp:revision>
  <cp:lastPrinted>2025-04-08T06:11:00Z</cp:lastPrinted>
  <dcterms:created xsi:type="dcterms:W3CDTF">2025-07-11T07:11:00Z</dcterms:created>
  <dcterms:modified xsi:type="dcterms:W3CDTF">2025-12-11T06:01:00Z</dcterms:modified>
</cp:coreProperties>
</file>